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78B6F532"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B0E28">
        <w:t>.2</w:t>
      </w:r>
      <w:r w:rsidR="00BA0BC0">
        <w:t>833</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0869399A"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7F6167" w:rsidRPr="007F6167">
        <w:rPr>
          <w:bCs/>
        </w:rPr>
        <w:t>Laane tee, Nurga tee ja Padisemetsa tee</w:t>
      </w:r>
      <w:r w:rsidR="00D71CF7" w:rsidRPr="00D71CF7">
        <w:rPr>
          <w:bCs/>
        </w:rPr>
        <w:t xml:space="preserve"> ehitamine</w:t>
      </w:r>
    </w:p>
    <w:p w14:paraId="4CE4C9BA" w14:textId="046499AD"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0A4BC3" w:rsidRPr="000A4BC3">
        <w:rPr>
          <w:bCs/>
        </w:rPr>
        <w:t>264366</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2102A0C3" w:rsidR="000C4D34" w:rsidRDefault="000C4D34">
      <w:pPr>
        <w:pStyle w:val="Loendilik"/>
        <w:numPr>
          <w:ilvl w:val="1"/>
          <w:numId w:val="3"/>
        </w:numPr>
        <w:ind w:left="567" w:hanging="567"/>
        <w:jc w:val="both"/>
      </w:pPr>
      <w:r w:rsidRPr="00293C40">
        <w:t xml:space="preserve">Hankemenetluse liik: </w:t>
      </w:r>
      <w:r w:rsidR="00C64CEB">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EC49C45"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C64CEB">
        <w:rPr>
          <w:bCs/>
        </w:rPr>
        <w:t>hankel</w:t>
      </w:r>
      <w:r w:rsidR="00EE0A35" w:rsidRPr="00711DA4">
        <w:rPr>
          <w:bCs/>
        </w:rPr>
        <w:t xml:space="preserve">epingu sõlmimine </w:t>
      </w:r>
      <w:bookmarkStart w:id="0" w:name="_Hlk88828121"/>
      <w:bookmarkStart w:id="1" w:name="_Hlk89071415"/>
      <w:bookmarkStart w:id="2" w:name="_Hlk95378695"/>
      <w:bookmarkStart w:id="3" w:name="_Hlk89863742"/>
      <w:bookmarkStart w:id="4" w:name="_Hlk120001843"/>
      <w:bookmarkStart w:id="5" w:name="_Hlk120100095"/>
      <w:bookmarkStart w:id="6" w:name="_Hlk125639434"/>
      <w:bookmarkStart w:id="7" w:name="_Hlk125549183"/>
      <w:r w:rsidR="007F6167">
        <w:rPr>
          <w:bCs/>
        </w:rPr>
        <w:t>Laane</w:t>
      </w:r>
      <w:r w:rsidR="00E14886" w:rsidRPr="00E14886">
        <w:rPr>
          <w:bCs/>
        </w:rPr>
        <w:t xml:space="preserve"> tee</w:t>
      </w:r>
      <w:r w:rsidR="008E2119" w:rsidRPr="008E2119">
        <w:rPr>
          <w:bCs/>
        </w:rPr>
        <w:t xml:space="preserve"> </w:t>
      </w:r>
      <w:r w:rsidR="008E2119">
        <w:rPr>
          <w:rFonts w:eastAsia="Calibri"/>
          <w:bCs/>
          <w:lang w:eastAsia="en-US"/>
        </w:rPr>
        <w:t>(</w:t>
      </w:r>
      <w:r w:rsidR="00100C88">
        <w:rPr>
          <w:rFonts w:eastAsia="Calibri"/>
          <w:bCs/>
          <w:lang w:eastAsia="en-US"/>
        </w:rPr>
        <w:t>0</w:t>
      </w:r>
      <w:r w:rsidR="00E14886">
        <w:rPr>
          <w:rFonts w:eastAsia="Calibri"/>
          <w:bCs/>
          <w:lang w:eastAsia="en-US"/>
        </w:rPr>
        <w:t>,</w:t>
      </w:r>
      <w:r w:rsidR="007F6167">
        <w:rPr>
          <w:rFonts w:eastAsia="Calibri"/>
          <w:bCs/>
          <w:lang w:eastAsia="en-US"/>
        </w:rPr>
        <w:t>1</w:t>
      </w:r>
      <w:r w:rsidR="004861B8">
        <w:rPr>
          <w:rFonts w:eastAsia="Calibri"/>
          <w:bCs/>
          <w:lang w:eastAsia="en-US"/>
        </w:rPr>
        <w:t>5</w:t>
      </w:r>
      <w:r w:rsidR="008E2119">
        <w:rPr>
          <w:rFonts w:eastAsia="Calibri"/>
          <w:bCs/>
          <w:lang w:eastAsia="en-US"/>
        </w:rPr>
        <w:t xml:space="preserve"> km)</w:t>
      </w:r>
      <w:r w:rsidR="004861B8">
        <w:rPr>
          <w:rFonts w:eastAsia="Calibri"/>
          <w:bCs/>
          <w:lang w:eastAsia="en-US"/>
        </w:rPr>
        <w:t xml:space="preserve">, </w:t>
      </w:r>
      <w:r w:rsidR="007F6167">
        <w:rPr>
          <w:rFonts w:eastAsia="Calibri"/>
          <w:bCs/>
          <w:lang w:eastAsia="en-US"/>
        </w:rPr>
        <w:t>Nurga</w:t>
      </w:r>
      <w:r w:rsidR="004861B8">
        <w:rPr>
          <w:rFonts w:eastAsia="Calibri"/>
          <w:bCs/>
          <w:lang w:eastAsia="en-US"/>
        </w:rPr>
        <w:t xml:space="preserve"> tee (0,</w:t>
      </w:r>
      <w:r w:rsidR="007F6167">
        <w:rPr>
          <w:rFonts w:eastAsia="Calibri"/>
          <w:bCs/>
          <w:lang w:eastAsia="en-US"/>
        </w:rPr>
        <w:t>19</w:t>
      </w:r>
      <w:r w:rsidR="004861B8">
        <w:rPr>
          <w:rFonts w:eastAsia="Calibri"/>
          <w:bCs/>
          <w:lang w:eastAsia="en-US"/>
        </w:rPr>
        <w:t xml:space="preserve"> km) ja Pa</w:t>
      </w:r>
      <w:r w:rsidR="007F6167">
        <w:rPr>
          <w:rFonts w:eastAsia="Calibri"/>
          <w:bCs/>
          <w:lang w:eastAsia="en-US"/>
        </w:rPr>
        <w:t>disemets</w:t>
      </w:r>
      <w:r w:rsidR="004861B8">
        <w:rPr>
          <w:rFonts w:eastAsia="Calibri"/>
          <w:bCs/>
          <w:lang w:eastAsia="en-US"/>
        </w:rPr>
        <w:t xml:space="preserve"> tee (0,</w:t>
      </w:r>
      <w:r w:rsidR="00D60E8C">
        <w:rPr>
          <w:rFonts w:eastAsia="Calibri"/>
          <w:bCs/>
          <w:lang w:eastAsia="en-US"/>
        </w:rPr>
        <w:t>37</w:t>
      </w:r>
      <w:r w:rsidR="004861B8">
        <w:rPr>
          <w:rFonts w:eastAsia="Calibri"/>
          <w:bCs/>
          <w:lang w:eastAsia="en-US"/>
        </w:rPr>
        <w:t xml:space="preserve"> km</w:t>
      </w:r>
      <w:r w:rsidR="00E0634C" w:rsidRPr="00711DA4">
        <w:rPr>
          <w:rFonts w:eastAsia="Calibri"/>
          <w:bCs/>
          <w:lang w:eastAsia="en-US"/>
        </w:rPr>
        <w:t xml:space="preserve">, </w:t>
      </w:r>
      <w:r w:rsidR="00EE0A35" w:rsidRPr="00711DA4">
        <w:rPr>
          <w:bCs/>
        </w:rPr>
        <w:t>mis asu</w:t>
      </w:r>
      <w:r w:rsidR="00B96270">
        <w:rPr>
          <w:bCs/>
        </w:rPr>
        <w:t>vad</w:t>
      </w:r>
      <w:r w:rsidR="00EE0A35" w:rsidRPr="00711DA4">
        <w:rPr>
          <w:bCs/>
        </w:rPr>
        <w:t xml:space="preserve"> </w:t>
      </w:r>
      <w:bookmarkEnd w:id="0"/>
      <w:bookmarkEnd w:id="1"/>
      <w:r w:rsidR="00100C88">
        <w:rPr>
          <w:bCs/>
        </w:rPr>
        <w:t>Harju</w:t>
      </w:r>
      <w:r w:rsidR="00EE0A35" w:rsidRPr="00711DA4">
        <w:rPr>
          <w:bCs/>
        </w:rPr>
        <w:t xml:space="preserve"> maakonnas, </w:t>
      </w:r>
      <w:r w:rsidR="00D60E8C">
        <w:rPr>
          <w:bCs/>
        </w:rPr>
        <w:t>Lääne-Harju</w:t>
      </w:r>
      <w:r w:rsidR="00EE0A35" w:rsidRPr="00711DA4">
        <w:rPr>
          <w:bCs/>
        </w:rPr>
        <w:t xml:space="preserve"> vallas, </w:t>
      </w:r>
      <w:bookmarkEnd w:id="2"/>
      <w:bookmarkEnd w:id="3"/>
      <w:bookmarkEnd w:id="4"/>
      <w:bookmarkEnd w:id="5"/>
      <w:bookmarkEnd w:id="6"/>
      <w:r w:rsidR="00BD4A13">
        <w:rPr>
          <w:bCs/>
        </w:rPr>
        <w:t>Laane, Kurkse</w:t>
      </w:r>
      <w:r w:rsidR="0087689C">
        <w:rPr>
          <w:bCs/>
        </w:rPr>
        <w:t xml:space="preserve"> ja </w:t>
      </w:r>
      <w:r w:rsidR="00BD4A13">
        <w:rPr>
          <w:bCs/>
        </w:rPr>
        <w:t>Padise</w:t>
      </w:r>
      <w:r w:rsidR="00D10CD3">
        <w:rPr>
          <w:bCs/>
        </w:rPr>
        <w:t xml:space="preserve"> </w:t>
      </w:r>
      <w:r w:rsidR="0087689C">
        <w:rPr>
          <w:bCs/>
        </w:rPr>
        <w:t>külas</w:t>
      </w:r>
      <w:r w:rsidR="00C64CEB">
        <w:rPr>
          <w:bCs/>
        </w:rPr>
        <w:t>, ehitustööde teostamiseks</w:t>
      </w:r>
      <w:r w:rsidR="00EE0A35" w:rsidRPr="00CD4BFE">
        <w:rPr>
          <w:bCs/>
        </w:rPr>
        <w:t>.</w:t>
      </w:r>
      <w:bookmarkEnd w:id="7"/>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39D50192"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0145B2">
        <w:rPr>
          <w:b/>
          <w:bCs/>
          <w:color w:val="000000"/>
        </w:rPr>
        <w:t xml:space="preserve">Projekteerimisbüroo </w:t>
      </w:r>
      <w:r w:rsidR="0087689C">
        <w:rPr>
          <w:b/>
          <w:bCs/>
        </w:rPr>
        <w:t>Maa</w:t>
      </w:r>
      <w:r w:rsidR="000145B2">
        <w:rPr>
          <w:b/>
          <w:bCs/>
        </w:rPr>
        <w:t xml:space="preserve"> ja Vesi</w:t>
      </w:r>
      <w:r w:rsidR="009A63C1">
        <w:rPr>
          <w:b/>
          <w:bCs/>
        </w:rPr>
        <w:t xml:space="preserve"> AS</w:t>
      </w:r>
      <w:r w:rsidR="0024674B" w:rsidRPr="007D478A">
        <w:t xml:space="preserve"> poolt koostatud</w:t>
      </w:r>
      <w:r w:rsidR="0024674B">
        <w:t xml:space="preserve"> „</w:t>
      </w:r>
      <w:r w:rsidR="009A63C1">
        <w:t>Laheotsa</w:t>
      </w:r>
      <w:r w:rsidR="0087689C" w:rsidRPr="0087689C">
        <w:t xml:space="preserve"> teede </w:t>
      </w:r>
      <w:r w:rsidR="00D10CD3" w:rsidRPr="00D10CD3">
        <w:t>ehit</w:t>
      </w:r>
      <w:r w:rsidR="00D10CD3">
        <w:t>us</w:t>
      </w:r>
      <w:r w:rsidR="005C4C89">
        <w:t>projekt</w:t>
      </w:r>
      <w:r w:rsidR="0074246F">
        <w:t xml:space="preserve"> V0</w:t>
      </w:r>
      <w:r w:rsidR="009A63C1">
        <w:t>2</w:t>
      </w:r>
      <w:r w:rsidR="0024674B" w:rsidRPr="004E2589">
        <w:t>“</w:t>
      </w:r>
      <w:r w:rsidR="009A63C1">
        <w:t xml:space="preserve"> ja </w:t>
      </w:r>
      <w:r w:rsidR="009A63C1">
        <w:rPr>
          <w:b/>
          <w:bCs/>
        </w:rPr>
        <w:t>P</w:t>
      </w:r>
      <w:r w:rsidR="008E68AA">
        <w:rPr>
          <w:b/>
          <w:bCs/>
        </w:rPr>
        <w:t>iiber Projekt OÜ</w:t>
      </w:r>
      <w:r w:rsidR="008E68AA">
        <w:t xml:space="preserve"> poolt koostatud „Padisemetsa tee </w:t>
      </w:r>
      <w:r w:rsidR="003435B8">
        <w:t>ehitamine ehitusprojekt“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603AB71"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2348B" w:rsidRPr="00420CC1">
        <w:t xml:space="preserve">Romet Riiman tel: 526 1698, e-post: </w:t>
      </w:r>
      <w:hyperlink r:id="rId9" w:history="1">
        <w:r w:rsidR="00F2348B" w:rsidRPr="007812B0">
          <w:rPr>
            <w:rStyle w:val="Hperlink"/>
          </w:rPr>
          <w:t>romet.riiman@rmk.ee</w:t>
        </w:r>
      </w:hyperlink>
      <w:r w:rsidR="00F2348B">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08DBD358" w14:textId="77777777" w:rsidR="006E4B35" w:rsidRDefault="00664C0C" w:rsidP="00664C0C">
      <w:pPr>
        <w:jc w:val="both"/>
      </w:pPr>
      <w:r>
        <w:t xml:space="preserve">5.1. </w:t>
      </w:r>
      <w:r w:rsidR="00465B96" w:rsidRPr="00465B96">
        <w:t>Pakkuja peab esitama RHS § 90 ko</w:t>
      </w:r>
      <w:r w:rsidR="009C5E36">
        <w:t xml:space="preserve">hase </w:t>
      </w:r>
      <w:r w:rsidR="009C5E36" w:rsidRPr="006E4B35">
        <w:rPr>
          <w:b/>
          <w:bCs/>
        </w:rPr>
        <w:t>pakkumuse tagatise summas 1</w:t>
      </w:r>
      <w:r w:rsidR="0044438F" w:rsidRPr="006E4B35">
        <w:rPr>
          <w:b/>
          <w:bCs/>
        </w:rPr>
        <w:t>0</w:t>
      </w:r>
      <w:r w:rsidR="00465B96" w:rsidRPr="006E4B35">
        <w:rPr>
          <w:b/>
          <w:bCs/>
        </w:rPr>
        <w:t>00 EUR,</w:t>
      </w:r>
      <w:r w:rsidR="00465B96" w:rsidRPr="00465B96">
        <w:t xml:space="preserve"> kas:  </w:t>
      </w:r>
    </w:p>
    <w:p w14:paraId="75653262" w14:textId="74A8C007"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3435B8" w:rsidRPr="003435B8">
        <w:rPr>
          <w:bCs/>
          <w:i/>
        </w:rPr>
        <w:t>Laane tee, Nurga tee ja Padisemetsa tee</w:t>
      </w:r>
      <w:r w:rsidR="007F0328">
        <w:rPr>
          <w:bCs/>
          <w:i/>
        </w:rPr>
        <w:t xml:space="preserve">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749F1E9E" w14:textId="6A5E509E" w:rsidR="00736557" w:rsidRPr="00F9590A" w:rsidRDefault="00464661" w:rsidP="00736557">
      <w:pPr>
        <w:suppressAutoHyphens w:val="0"/>
        <w:autoSpaceDE w:val="0"/>
        <w:autoSpaceDN w:val="0"/>
        <w:adjustRightInd w:val="0"/>
        <w:jc w:val="both"/>
        <w:rPr>
          <w:rFonts w:eastAsia="Calibri"/>
          <w:bCs/>
          <w:highlight w:val="yellow"/>
          <w:lang w:eastAsia="en-US"/>
        </w:rPr>
      </w:pPr>
      <w:r w:rsidRPr="00464661">
        <w:rPr>
          <w:rFonts w:eastAsia="Calibri"/>
          <w:bCs/>
          <w:lang w:eastAsia="en-US"/>
        </w:rPr>
        <w:t>Laane tee (0,15 km), Nurga tee (0,19 km) ja Padisemets tee (0,37 km) asuvad Harju maakonnas, Lääne-Harju vallas, Laane, Kurkse ja Padise külas.</w:t>
      </w:r>
      <w:r w:rsidR="0086796E" w:rsidRPr="00F9590A">
        <w:rPr>
          <w:rFonts w:eastAsia="Calibri"/>
          <w:bCs/>
          <w:highlight w:val="yellow"/>
          <w:lang w:eastAsia="en-US"/>
        </w:rPr>
        <w:t xml:space="preserve"> </w:t>
      </w:r>
    </w:p>
    <w:p w14:paraId="5AE80690" w14:textId="114EF80C" w:rsidR="00B53B39" w:rsidRPr="00B53B39" w:rsidRDefault="003435B8" w:rsidP="00B53B39">
      <w:pPr>
        <w:suppressAutoHyphens w:val="0"/>
        <w:autoSpaceDE w:val="0"/>
        <w:autoSpaceDN w:val="0"/>
        <w:adjustRightInd w:val="0"/>
        <w:jc w:val="both"/>
        <w:rPr>
          <w:rFonts w:eastAsia="Calibri"/>
          <w:bCs/>
          <w:lang w:eastAsia="en-US"/>
        </w:rPr>
      </w:pPr>
      <w:r w:rsidRPr="008502DB">
        <w:rPr>
          <w:rFonts w:eastAsia="Calibri"/>
          <w:b/>
          <w:lang w:eastAsia="en-US"/>
        </w:rPr>
        <w:t>Laane</w:t>
      </w:r>
      <w:r w:rsidR="00C5637A" w:rsidRPr="008502DB">
        <w:rPr>
          <w:rFonts w:eastAsia="Calibri"/>
          <w:b/>
          <w:lang w:eastAsia="en-US"/>
        </w:rPr>
        <w:t xml:space="preserve"> tee</w:t>
      </w:r>
      <w:r w:rsidR="00C5637A" w:rsidRPr="008502DB">
        <w:rPr>
          <w:rFonts w:eastAsia="Calibri"/>
          <w:bCs/>
          <w:lang w:eastAsia="en-US"/>
        </w:rPr>
        <w:t xml:space="preserve"> </w:t>
      </w:r>
      <w:r w:rsidR="00C74CA1" w:rsidRPr="008502DB">
        <w:rPr>
          <w:rFonts w:eastAsia="Calibri"/>
          <w:bCs/>
          <w:lang w:eastAsia="en-US"/>
        </w:rPr>
        <w:t>(0,</w:t>
      </w:r>
      <w:r w:rsidRPr="008502DB">
        <w:rPr>
          <w:rFonts w:eastAsia="Calibri"/>
          <w:bCs/>
          <w:lang w:eastAsia="en-US"/>
        </w:rPr>
        <w:t>15</w:t>
      </w:r>
      <w:r w:rsidR="00C5637A" w:rsidRPr="008502DB">
        <w:rPr>
          <w:rFonts w:eastAsia="Calibri"/>
          <w:bCs/>
          <w:lang w:eastAsia="en-US"/>
        </w:rPr>
        <w:t xml:space="preserve"> </w:t>
      </w:r>
      <w:r w:rsidR="00C74CA1" w:rsidRPr="008502DB">
        <w:rPr>
          <w:rFonts w:eastAsia="Calibri"/>
          <w:bCs/>
          <w:lang w:eastAsia="en-US"/>
        </w:rPr>
        <w:t>k</w:t>
      </w:r>
      <w:r w:rsidR="00C5637A" w:rsidRPr="008502DB">
        <w:rPr>
          <w:rFonts w:eastAsia="Calibri"/>
          <w:bCs/>
          <w:lang w:eastAsia="en-US"/>
        </w:rPr>
        <w:t>m</w:t>
      </w:r>
      <w:r w:rsidR="00C74CA1" w:rsidRPr="008502DB">
        <w:rPr>
          <w:rFonts w:eastAsia="Calibri"/>
          <w:bCs/>
          <w:lang w:eastAsia="en-US"/>
        </w:rPr>
        <w:t>)</w:t>
      </w:r>
      <w:r w:rsidR="00C5637A" w:rsidRPr="008502DB">
        <w:rPr>
          <w:rFonts w:eastAsia="Calibri"/>
          <w:bCs/>
          <w:lang w:eastAsia="en-US"/>
        </w:rPr>
        <w:t xml:space="preserve"> </w:t>
      </w:r>
      <w:r w:rsidR="00B53B39" w:rsidRPr="008502DB">
        <w:rPr>
          <w:rFonts w:eastAsia="Calibri"/>
          <w:bCs/>
          <w:lang w:eastAsia="en-US"/>
        </w:rPr>
        <w:t>paikneb kinnistul 56201:003:0904</w:t>
      </w:r>
      <w:r w:rsidR="00AA22CA" w:rsidRPr="008502DB">
        <w:rPr>
          <w:rFonts w:eastAsia="Calibri"/>
          <w:bCs/>
          <w:lang w:eastAsia="en-US"/>
        </w:rPr>
        <w:t>, t</w:t>
      </w:r>
      <w:r w:rsidR="00B53B39" w:rsidRPr="008502DB">
        <w:rPr>
          <w:rFonts w:eastAsia="Calibri"/>
          <w:bCs/>
          <w:lang w:eastAsia="en-US"/>
        </w:rPr>
        <w:t>ee alg</w:t>
      </w:r>
      <w:r w:rsidR="00AA22CA" w:rsidRPr="008502DB">
        <w:rPr>
          <w:rFonts w:eastAsia="Calibri"/>
          <w:bCs/>
          <w:lang w:eastAsia="en-US"/>
        </w:rPr>
        <w:t>ab</w:t>
      </w:r>
      <w:r w:rsidR="00B53B39" w:rsidRPr="008502DB">
        <w:rPr>
          <w:rFonts w:eastAsia="Calibri"/>
          <w:bCs/>
          <w:lang w:eastAsia="en-US"/>
        </w:rPr>
        <w:t xml:space="preserve"> Padise – Kurkse - Harju-</w:t>
      </w:r>
      <w:r w:rsidR="00B53B39" w:rsidRPr="00B53B39">
        <w:rPr>
          <w:rFonts w:eastAsia="Calibri"/>
          <w:bCs/>
          <w:lang w:eastAsia="en-US"/>
        </w:rPr>
        <w:t>Risti tee (11176) km-l 4,86.</w:t>
      </w:r>
    </w:p>
    <w:p w14:paraId="733B3865" w14:textId="4C678233" w:rsidR="00C5637A" w:rsidRPr="00F9590A" w:rsidRDefault="003435B8" w:rsidP="00AA22CA">
      <w:pPr>
        <w:suppressAutoHyphens w:val="0"/>
        <w:autoSpaceDE w:val="0"/>
        <w:autoSpaceDN w:val="0"/>
        <w:adjustRightInd w:val="0"/>
        <w:jc w:val="both"/>
        <w:rPr>
          <w:rFonts w:eastAsia="Calibri"/>
          <w:bCs/>
          <w:highlight w:val="yellow"/>
          <w:lang w:eastAsia="en-US"/>
        </w:rPr>
      </w:pPr>
      <w:r w:rsidRPr="008502DB">
        <w:rPr>
          <w:rFonts w:eastAsia="Calibri"/>
          <w:b/>
          <w:lang w:eastAsia="en-US"/>
        </w:rPr>
        <w:t>Nurga</w:t>
      </w:r>
      <w:r w:rsidR="00C5637A" w:rsidRPr="008502DB">
        <w:rPr>
          <w:rFonts w:eastAsia="Calibri"/>
          <w:b/>
          <w:lang w:eastAsia="en-US"/>
        </w:rPr>
        <w:t xml:space="preserve"> tee</w:t>
      </w:r>
      <w:r w:rsidR="00C5637A" w:rsidRPr="008502DB">
        <w:rPr>
          <w:rFonts w:eastAsia="Calibri"/>
          <w:bCs/>
          <w:lang w:eastAsia="en-US"/>
        </w:rPr>
        <w:t xml:space="preserve"> </w:t>
      </w:r>
      <w:r w:rsidR="00C74CA1" w:rsidRPr="008502DB">
        <w:rPr>
          <w:rFonts w:eastAsia="Calibri"/>
          <w:bCs/>
          <w:lang w:eastAsia="en-US"/>
        </w:rPr>
        <w:t>(0,</w:t>
      </w:r>
      <w:r w:rsidRPr="008502DB">
        <w:rPr>
          <w:rFonts w:eastAsia="Calibri"/>
          <w:bCs/>
          <w:lang w:eastAsia="en-US"/>
        </w:rPr>
        <w:t>19</w:t>
      </w:r>
      <w:r w:rsidR="00C5637A" w:rsidRPr="008502DB">
        <w:rPr>
          <w:rFonts w:eastAsia="Calibri"/>
          <w:bCs/>
          <w:lang w:eastAsia="en-US"/>
        </w:rPr>
        <w:t xml:space="preserve"> </w:t>
      </w:r>
      <w:r w:rsidR="00C74CA1" w:rsidRPr="008502DB">
        <w:rPr>
          <w:rFonts w:eastAsia="Calibri"/>
          <w:bCs/>
          <w:lang w:eastAsia="en-US"/>
        </w:rPr>
        <w:t>k</w:t>
      </w:r>
      <w:r w:rsidR="00C5637A" w:rsidRPr="008502DB">
        <w:rPr>
          <w:rFonts w:eastAsia="Calibri"/>
          <w:bCs/>
          <w:lang w:eastAsia="en-US"/>
        </w:rPr>
        <w:t>m</w:t>
      </w:r>
      <w:r w:rsidR="00C74CA1" w:rsidRPr="008502DB">
        <w:rPr>
          <w:rFonts w:eastAsia="Calibri"/>
          <w:bCs/>
          <w:lang w:eastAsia="en-US"/>
        </w:rPr>
        <w:t>)</w:t>
      </w:r>
      <w:r w:rsidR="00C5637A" w:rsidRPr="008502DB">
        <w:rPr>
          <w:rFonts w:eastAsia="Calibri"/>
          <w:bCs/>
          <w:lang w:eastAsia="en-US"/>
        </w:rPr>
        <w:t xml:space="preserve"> </w:t>
      </w:r>
      <w:r w:rsidR="00AA22CA" w:rsidRPr="008502DB">
        <w:rPr>
          <w:rFonts w:eastAsia="Calibri"/>
          <w:bCs/>
          <w:lang w:eastAsia="en-US"/>
        </w:rPr>
        <w:t>paikneb kinnistul 56201:003:0184</w:t>
      </w:r>
      <w:r w:rsidR="006D31DA" w:rsidRPr="008502DB">
        <w:rPr>
          <w:rFonts w:eastAsia="Calibri"/>
          <w:bCs/>
          <w:lang w:eastAsia="en-US"/>
        </w:rPr>
        <w:t>, t</w:t>
      </w:r>
      <w:r w:rsidR="00AA22CA" w:rsidRPr="008502DB">
        <w:rPr>
          <w:rFonts w:eastAsia="Calibri"/>
          <w:bCs/>
          <w:lang w:eastAsia="en-US"/>
        </w:rPr>
        <w:t>ee alg</w:t>
      </w:r>
      <w:r w:rsidR="006D31DA" w:rsidRPr="008502DB">
        <w:rPr>
          <w:rFonts w:eastAsia="Calibri"/>
          <w:bCs/>
          <w:lang w:eastAsia="en-US"/>
        </w:rPr>
        <w:t>ab</w:t>
      </w:r>
      <w:r w:rsidR="00AA22CA" w:rsidRPr="008502DB">
        <w:rPr>
          <w:rFonts w:eastAsia="Calibri"/>
          <w:bCs/>
          <w:lang w:eastAsia="en-US"/>
        </w:rPr>
        <w:t xml:space="preserve"> Padise – Kurkse - Harju-</w:t>
      </w:r>
      <w:r w:rsidR="00AA22CA" w:rsidRPr="00B53B39">
        <w:rPr>
          <w:rFonts w:eastAsia="Calibri"/>
          <w:bCs/>
          <w:lang w:eastAsia="en-US"/>
        </w:rPr>
        <w:t>Risti tee (11176) km-l 7,16</w:t>
      </w:r>
      <w:r w:rsidR="006D31DA">
        <w:rPr>
          <w:rFonts w:eastAsia="Calibri"/>
          <w:bCs/>
          <w:lang w:eastAsia="en-US"/>
        </w:rPr>
        <w:t>.</w:t>
      </w:r>
    </w:p>
    <w:p w14:paraId="10ABE88B" w14:textId="52EC2E33" w:rsidR="00283425" w:rsidRPr="00F9590A" w:rsidRDefault="00C5637A" w:rsidP="00B020B3">
      <w:pPr>
        <w:suppressAutoHyphens w:val="0"/>
        <w:autoSpaceDE w:val="0"/>
        <w:autoSpaceDN w:val="0"/>
        <w:adjustRightInd w:val="0"/>
        <w:jc w:val="both"/>
        <w:rPr>
          <w:rFonts w:eastAsia="Calibri"/>
          <w:bCs/>
          <w:highlight w:val="yellow"/>
          <w:lang w:eastAsia="en-US"/>
        </w:rPr>
      </w:pPr>
      <w:r w:rsidRPr="008502DB">
        <w:rPr>
          <w:rFonts w:eastAsia="Calibri"/>
          <w:b/>
          <w:lang w:eastAsia="en-US"/>
        </w:rPr>
        <w:t>Pa</w:t>
      </w:r>
      <w:r w:rsidR="003435B8" w:rsidRPr="008502DB">
        <w:rPr>
          <w:rFonts w:eastAsia="Calibri"/>
          <w:b/>
          <w:lang w:eastAsia="en-US"/>
        </w:rPr>
        <w:t>disemetsa</w:t>
      </w:r>
      <w:r w:rsidRPr="008502DB">
        <w:rPr>
          <w:rFonts w:eastAsia="Calibri"/>
          <w:b/>
          <w:lang w:eastAsia="en-US"/>
        </w:rPr>
        <w:t xml:space="preserve"> tee</w:t>
      </w:r>
      <w:r w:rsidRPr="008502DB">
        <w:rPr>
          <w:rFonts w:eastAsia="Calibri"/>
          <w:bCs/>
          <w:lang w:eastAsia="en-US"/>
        </w:rPr>
        <w:t xml:space="preserve"> </w:t>
      </w:r>
      <w:r w:rsidR="00C74CA1" w:rsidRPr="008502DB">
        <w:rPr>
          <w:rFonts w:eastAsia="Calibri"/>
          <w:bCs/>
          <w:lang w:eastAsia="en-US"/>
        </w:rPr>
        <w:t>(</w:t>
      </w:r>
      <w:r w:rsidR="009949FD" w:rsidRPr="008502DB">
        <w:rPr>
          <w:rFonts w:eastAsia="Calibri"/>
          <w:bCs/>
          <w:lang w:eastAsia="en-US"/>
        </w:rPr>
        <w:t>0,</w:t>
      </w:r>
      <w:r w:rsidR="00F9590A" w:rsidRPr="008502DB">
        <w:rPr>
          <w:rFonts w:eastAsia="Calibri"/>
          <w:bCs/>
          <w:lang w:eastAsia="en-US"/>
        </w:rPr>
        <w:t>37</w:t>
      </w:r>
      <w:r w:rsidRPr="008502DB">
        <w:rPr>
          <w:rFonts w:eastAsia="Calibri"/>
          <w:bCs/>
          <w:lang w:eastAsia="en-US"/>
        </w:rPr>
        <w:t xml:space="preserve"> </w:t>
      </w:r>
      <w:r w:rsidR="009949FD" w:rsidRPr="008502DB">
        <w:rPr>
          <w:rFonts w:eastAsia="Calibri"/>
          <w:bCs/>
          <w:lang w:eastAsia="en-US"/>
        </w:rPr>
        <w:t>k</w:t>
      </w:r>
      <w:r w:rsidRPr="008502DB">
        <w:rPr>
          <w:rFonts w:eastAsia="Calibri"/>
          <w:bCs/>
          <w:lang w:eastAsia="en-US"/>
        </w:rPr>
        <w:t>m</w:t>
      </w:r>
      <w:r w:rsidR="009949FD" w:rsidRPr="008502DB">
        <w:rPr>
          <w:rFonts w:eastAsia="Calibri"/>
          <w:bCs/>
          <w:lang w:eastAsia="en-US"/>
        </w:rPr>
        <w:t>)</w:t>
      </w:r>
      <w:r w:rsidRPr="008502DB">
        <w:rPr>
          <w:rFonts w:eastAsia="Calibri"/>
          <w:bCs/>
          <w:lang w:eastAsia="en-US"/>
        </w:rPr>
        <w:t xml:space="preserve"> </w:t>
      </w:r>
      <w:r w:rsidR="003C5907" w:rsidRPr="008502DB">
        <w:rPr>
          <w:rFonts w:eastAsia="Calibri"/>
          <w:bCs/>
          <w:lang w:eastAsia="en-US"/>
        </w:rPr>
        <w:t>paikneb kinnistu</w:t>
      </w:r>
      <w:r w:rsidR="008502DB" w:rsidRPr="008502DB">
        <w:rPr>
          <w:rFonts w:eastAsia="Calibri"/>
          <w:bCs/>
          <w:lang w:eastAsia="en-US"/>
        </w:rPr>
        <w:t xml:space="preserve">l </w:t>
      </w:r>
      <w:r w:rsidR="003C5907" w:rsidRPr="008502DB">
        <w:rPr>
          <w:rFonts w:eastAsia="Calibri"/>
          <w:bCs/>
          <w:lang w:eastAsia="en-US"/>
        </w:rPr>
        <w:t xml:space="preserve">56202:002:0445, </w:t>
      </w:r>
      <w:r w:rsidR="00A125D1" w:rsidRPr="008502DB">
        <w:rPr>
          <w:rFonts w:eastAsia="Calibri"/>
          <w:bCs/>
          <w:lang w:eastAsia="en-US"/>
        </w:rPr>
        <w:t>tee algab riigiteelt 11175</w:t>
      </w:r>
      <w:r w:rsidR="00A125D1" w:rsidRPr="00A125D1">
        <w:rPr>
          <w:rFonts w:eastAsia="Calibri"/>
          <w:bCs/>
          <w:lang w:eastAsia="en-US"/>
        </w:rPr>
        <w:t xml:space="preserve"> Viruküla – Padise km 16,338</w:t>
      </w:r>
      <w:r w:rsidR="008502DB">
        <w:rPr>
          <w:rFonts w:eastAsia="Calibri"/>
          <w:bCs/>
          <w:lang w:eastAsia="en-US"/>
        </w:rPr>
        <w:t>.</w:t>
      </w:r>
      <w:r w:rsidR="00A125D1">
        <w:rPr>
          <w:rFonts w:eastAsia="Calibri"/>
          <w:bCs/>
          <w:lang w:eastAsia="en-US"/>
        </w:rPr>
        <w:t xml:space="preserve"> </w:t>
      </w:r>
      <w:r w:rsidR="00B020B3" w:rsidRPr="00B020B3">
        <w:rPr>
          <w:rFonts w:eastAsia="Calibri"/>
          <w:bCs/>
          <w:lang w:eastAsia="en-US"/>
        </w:rPr>
        <w:t xml:space="preserve">Esimesed 180 meetrit </w:t>
      </w:r>
      <w:r w:rsidR="00B020B3">
        <w:rPr>
          <w:rFonts w:eastAsia="Calibri"/>
          <w:bCs/>
          <w:lang w:eastAsia="en-US"/>
        </w:rPr>
        <w:t>kulgeb tee</w:t>
      </w:r>
      <w:r w:rsidR="00B020B3" w:rsidRPr="00B020B3">
        <w:rPr>
          <w:rFonts w:eastAsia="Calibri"/>
          <w:bCs/>
          <w:lang w:eastAsia="en-US"/>
        </w:rPr>
        <w:t xml:space="preserve"> olemasoleva pinnastee trassile, kust edasi suundub ca 190 m pikkusel lõigul sirgjooneliselt lääne suunas kvartal KL041 eraldisele 2. Tee lõppu on ette nähtud L-kujuline tagasipööramise koht.</w:t>
      </w:r>
      <w:r w:rsidR="006F69E5" w:rsidRPr="006F69E5">
        <w:t xml:space="preserve"> </w:t>
      </w:r>
      <w:r w:rsidR="006F69E5" w:rsidRPr="006F69E5">
        <w:rPr>
          <w:rFonts w:eastAsia="Calibri"/>
          <w:bCs/>
          <w:lang w:eastAsia="en-US"/>
        </w:rPr>
        <w:t>Olemasolev pinnastee on ca 2,0-2,5 m laiune.</w:t>
      </w:r>
    </w:p>
    <w:p w14:paraId="3D4FA990" w14:textId="710FF28F" w:rsidR="002578D1" w:rsidRDefault="00AF5BF8" w:rsidP="002578D1">
      <w:pPr>
        <w:suppressAutoHyphens w:val="0"/>
        <w:autoSpaceDE w:val="0"/>
        <w:autoSpaceDN w:val="0"/>
        <w:adjustRightInd w:val="0"/>
        <w:jc w:val="both"/>
        <w:rPr>
          <w:lang w:eastAsia="et-EE"/>
        </w:rPr>
      </w:pPr>
      <w:r w:rsidRPr="00AF5BF8">
        <w:rPr>
          <w:lang w:eastAsia="et-EE"/>
        </w:rPr>
        <w:t xml:space="preserve">Vajalikud raietööd on RMK poolt lepingu sõlmimise ajaks enamuses osas tehtud. </w:t>
      </w:r>
      <w:r w:rsidR="002578D1">
        <w:rPr>
          <w:lang w:eastAsia="et-EE"/>
        </w:rPr>
        <w:t xml:space="preserve">RMK raie järgselt võib olla jäänud objektidele üksikuid raiumata ja </w:t>
      </w:r>
      <w:proofErr w:type="spellStart"/>
      <w:r w:rsidR="002578D1">
        <w:rPr>
          <w:lang w:eastAsia="et-EE"/>
        </w:rPr>
        <w:t>kokkuvedamata</w:t>
      </w:r>
      <w:proofErr w:type="spellEnd"/>
      <w:r w:rsidR="002578D1">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2578D1">
        <w:rPr>
          <w:lang w:eastAsia="et-EE"/>
        </w:rPr>
        <w:t>kokkuveetud</w:t>
      </w:r>
      <w:proofErr w:type="spellEnd"/>
      <w:r w:rsidR="002578D1">
        <w:rPr>
          <w:lang w:eastAsia="et-EE"/>
        </w:rPr>
        <w:t xml:space="preserve"> ja ladustatud materjali mahu järgi. Raiutud metsamaterjali ei või jätta </w:t>
      </w:r>
      <w:proofErr w:type="spellStart"/>
      <w:r w:rsidR="002578D1">
        <w:rPr>
          <w:lang w:eastAsia="et-EE"/>
        </w:rPr>
        <w:t>kokkuvedamata</w:t>
      </w:r>
      <w:proofErr w:type="spellEnd"/>
      <w:r w:rsidR="002578D1">
        <w:rPr>
          <w:lang w:eastAsia="et-EE"/>
        </w:rPr>
        <w:t xml:space="preserve"> metsa, see tuleb </w:t>
      </w:r>
      <w:proofErr w:type="spellStart"/>
      <w:r w:rsidR="002578D1">
        <w:rPr>
          <w:lang w:eastAsia="et-EE"/>
        </w:rPr>
        <w:t>kokkuvedada</w:t>
      </w:r>
      <w:proofErr w:type="spellEnd"/>
      <w:r w:rsidR="002578D1">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2578D1">
        <w:rPr>
          <w:lang w:eastAsia="et-EE"/>
        </w:rPr>
        <w:t>kokkuveo</w:t>
      </w:r>
      <w:proofErr w:type="spellEnd"/>
      <w:r w:rsidR="002578D1">
        <w:rPr>
          <w:lang w:eastAsia="et-EE"/>
        </w:rPr>
        <w:t xml:space="preserve"> hinnale.  </w:t>
      </w:r>
    </w:p>
    <w:p w14:paraId="6721F55D" w14:textId="77777777" w:rsidR="00B11B31" w:rsidRDefault="002578D1" w:rsidP="00B11B31">
      <w:pPr>
        <w:suppressAutoHyphens w:val="0"/>
        <w:autoSpaceDE w:val="0"/>
        <w:autoSpaceDN w:val="0"/>
        <w:adjustRightInd w:val="0"/>
        <w:jc w:val="both"/>
        <w:rPr>
          <w:lang w:eastAsia="et-EE"/>
        </w:rPr>
      </w:pPr>
      <w:r>
        <w:rPr>
          <w:lang w:eastAsia="et-EE"/>
        </w:rPr>
        <w:t>Edasi tuleb teostada kändude juurimine (2,</w:t>
      </w:r>
      <w:r w:rsidR="00ED4CB8">
        <w:rPr>
          <w:lang w:eastAsia="et-EE"/>
        </w:rPr>
        <w:t>0</w:t>
      </w:r>
      <w:r>
        <w:rPr>
          <w:lang w:eastAsia="et-EE"/>
        </w:rPr>
        <w:t xml:space="preserve">8 ha). </w:t>
      </w:r>
    </w:p>
    <w:p w14:paraId="4E8F5C7E" w14:textId="1CCEF0EA" w:rsidR="00B11B31" w:rsidRPr="00B11B31" w:rsidRDefault="00B11B31" w:rsidP="00B11B31">
      <w:pPr>
        <w:suppressAutoHyphens w:val="0"/>
        <w:autoSpaceDE w:val="0"/>
        <w:autoSpaceDN w:val="0"/>
        <w:adjustRightInd w:val="0"/>
        <w:jc w:val="both"/>
        <w:rPr>
          <w:bCs/>
        </w:rPr>
      </w:pPr>
      <w:r w:rsidRPr="00B11B31">
        <w:rPr>
          <w:bCs/>
        </w:rPr>
        <w:t xml:space="preserve">Teekraav kaevatakse Nurga tee </w:t>
      </w:r>
      <w:proofErr w:type="spellStart"/>
      <w:r w:rsidRPr="00B11B31">
        <w:rPr>
          <w:bCs/>
        </w:rPr>
        <w:t>mahasõidukoha</w:t>
      </w:r>
      <w:proofErr w:type="spellEnd"/>
      <w:r w:rsidRPr="00B11B31">
        <w:rPr>
          <w:bCs/>
        </w:rPr>
        <w:t xml:space="preserve"> äärde.</w:t>
      </w:r>
    </w:p>
    <w:p w14:paraId="6BC9A798" w14:textId="77777777" w:rsidR="005B3A97" w:rsidRDefault="00B11B31" w:rsidP="00D50185">
      <w:pPr>
        <w:suppressAutoHyphens w:val="0"/>
        <w:autoSpaceDE w:val="0"/>
        <w:autoSpaceDN w:val="0"/>
        <w:adjustRightInd w:val="0"/>
        <w:jc w:val="both"/>
      </w:pPr>
      <w:r w:rsidRPr="00B11B31">
        <w:rPr>
          <w:bCs/>
        </w:rPr>
        <w:t xml:space="preserve">Laane kui Nurga tee mõlemale pervele rajatakse konstruktiivsed </w:t>
      </w:r>
      <w:proofErr w:type="spellStart"/>
      <w:r w:rsidRPr="00B11B31">
        <w:rPr>
          <w:bCs/>
        </w:rPr>
        <w:t>küvetid</w:t>
      </w:r>
      <w:proofErr w:type="spellEnd"/>
      <w:r w:rsidRPr="00B11B31">
        <w:rPr>
          <w:bCs/>
        </w:rPr>
        <w:t xml:space="preserve"> min. sügavusega 30cm mõõdetuna olemasolevast maapinnast. </w:t>
      </w:r>
      <w:proofErr w:type="spellStart"/>
      <w:r w:rsidRPr="00B11B31">
        <w:rPr>
          <w:bCs/>
        </w:rPr>
        <w:t>Küvettidest</w:t>
      </w:r>
      <w:proofErr w:type="spellEnd"/>
      <w:r w:rsidRPr="00B11B31">
        <w:rPr>
          <w:bCs/>
        </w:rPr>
        <w:t xml:space="preserve"> saadav pinnas on liivasegune rähka sisaldav kasvupinnas, mis planeeritakse laiali </w:t>
      </w:r>
      <w:proofErr w:type="spellStart"/>
      <w:r w:rsidRPr="00B11B31">
        <w:rPr>
          <w:bCs/>
        </w:rPr>
        <w:t>küveti</w:t>
      </w:r>
      <w:proofErr w:type="spellEnd"/>
      <w:r w:rsidRPr="00B11B31">
        <w:rPr>
          <w:bCs/>
        </w:rPr>
        <w:t xml:space="preserve"> metsapoolse serva maa-alale. Kõik </w:t>
      </w:r>
      <w:proofErr w:type="spellStart"/>
      <w:r w:rsidRPr="00B11B31">
        <w:rPr>
          <w:bCs/>
        </w:rPr>
        <w:t>küvetid</w:t>
      </w:r>
      <w:proofErr w:type="spellEnd"/>
      <w:r w:rsidRPr="00B11B31">
        <w:rPr>
          <w:bCs/>
        </w:rPr>
        <w:t xml:space="preserve"> </w:t>
      </w:r>
      <w:r>
        <w:rPr>
          <w:bCs/>
        </w:rPr>
        <w:t>rajatakse</w:t>
      </w:r>
      <w:r w:rsidRPr="00B11B31">
        <w:rPr>
          <w:bCs/>
        </w:rPr>
        <w:t xml:space="preserve"> nõlvusega 1:1.</w:t>
      </w:r>
      <w:r w:rsidR="00D50185" w:rsidRPr="00D50185">
        <w:t xml:space="preserve"> </w:t>
      </w:r>
    </w:p>
    <w:p w14:paraId="6090530D" w14:textId="24846A1F" w:rsidR="005B3A97" w:rsidRDefault="005B3A97" w:rsidP="00D50185">
      <w:pPr>
        <w:suppressAutoHyphens w:val="0"/>
        <w:autoSpaceDE w:val="0"/>
        <w:autoSpaceDN w:val="0"/>
        <w:adjustRightInd w:val="0"/>
        <w:jc w:val="both"/>
      </w:pPr>
      <w:r w:rsidRPr="006D2D7F">
        <w:t>Padisemetsa teemulle ehitatakse veejuhtmete kaevest saadud pinnasest</w:t>
      </w:r>
      <w:r w:rsidR="00290B7F">
        <w:t>,</w:t>
      </w:r>
      <w:r w:rsidRPr="006D2D7F">
        <w:t xml:space="preserve"> </w:t>
      </w:r>
      <w:r w:rsidR="00290B7F" w:rsidRPr="00290B7F">
        <w:t>ette nähtud rajada teenõvad N1, N1A, N1B, N2, N2A, N2B, N2C, N3 ja N4.</w:t>
      </w:r>
      <w:r w:rsidR="00290B7F">
        <w:t xml:space="preserve"> </w:t>
      </w:r>
      <w:r w:rsidR="0092677D" w:rsidRPr="0092677D">
        <w:t>Ehitatavad teenõvad rajada nõlvusega 1:3 ning ca 0,4-0,5 m sügavused mõõdetuna ümbritsevast maapinnast.</w:t>
      </w:r>
      <w:r w:rsidR="0092677D">
        <w:t xml:space="preserve"> </w:t>
      </w:r>
      <w:r w:rsidRPr="006D2D7F">
        <w:t xml:space="preserve">Välja kaevatud pinnas paigaldatakse ehitatavasse teemuldesse, kus see tasandatakse ning tihendatakse. </w:t>
      </w:r>
      <w:r>
        <w:t>T</w:t>
      </w:r>
      <w:r w:rsidRPr="006D2D7F">
        <w:t>eemulde laius on 6,4 meetrit ning muldesse paigaldatava pinnase keskmine paksus on ca 0-20 cm.</w:t>
      </w:r>
    </w:p>
    <w:p w14:paraId="325AD8A4" w14:textId="6D46AA56" w:rsidR="006C35CA" w:rsidRDefault="00036C74" w:rsidP="00D50185">
      <w:pPr>
        <w:suppressAutoHyphens w:val="0"/>
        <w:autoSpaceDE w:val="0"/>
        <w:autoSpaceDN w:val="0"/>
        <w:adjustRightInd w:val="0"/>
        <w:jc w:val="both"/>
        <w:rPr>
          <w:bCs/>
        </w:rPr>
      </w:pPr>
      <w:r w:rsidRPr="00D50185">
        <w:rPr>
          <w:bCs/>
        </w:rPr>
        <w:lastRenderedPageBreak/>
        <w:t xml:space="preserve">Nurga teel </w:t>
      </w:r>
      <w:r w:rsidR="00D50185" w:rsidRPr="00D50185">
        <w:rPr>
          <w:bCs/>
        </w:rPr>
        <w:t xml:space="preserve">on ette nähtud paigaldada </w:t>
      </w:r>
      <w:r>
        <w:rPr>
          <w:bCs/>
        </w:rPr>
        <w:t>p</w:t>
      </w:r>
      <w:r w:rsidRPr="00D50185">
        <w:rPr>
          <w:bCs/>
        </w:rPr>
        <w:t xml:space="preserve">lasttruup ø40cm </w:t>
      </w:r>
      <w:r w:rsidR="00D50185" w:rsidRPr="00D50185">
        <w:rPr>
          <w:bCs/>
        </w:rPr>
        <w:t xml:space="preserve">riigimaanteelt </w:t>
      </w:r>
      <w:proofErr w:type="spellStart"/>
      <w:r w:rsidR="00D50185" w:rsidRPr="00D50185">
        <w:rPr>
          <w:bCs/>
        </w:rPr>
        <w:t>mahasõidu</w:t>
      </w:r>
      <w:proofErr w:type="spellEnd"/>
      <w:r w:rsidR="00D50185" w:rsidRPr="00D50185">
        <w:rPr>
          <w:bCs/>
        </w:rPr>
        <w:t xml:space="preserve"> koha alla olemasolevale teekraavile. </w:t>
      </w:r>
    </w:p>
    <w:p w14:paraId="2C37A75D" w14:textId="430D71E4" w:rsidR="00ED2831" w:rsidRPr="00672918" w:rsidRDefault="00036C74" w:rsidP="00D50185">
      <w:pPr>
        <w:suppressAutoHyphens w:val="0"/>
        <w:autoSpaceDE w:val="0"/>
        <w:autoSpaceDN w:val="0"/>
        <w:adjustRightInd w:val="0"/>
        <w:jc w:val="both"/>
        <w:rPr>
          <w:bCs/>
        </w:rPr>
      </w:pPr>
      <w:r>
        <w:rPr>
          <w:bCs/>
        </w:rPr>
        <w:t xml:space="preserve">Padisemetsa teel on </w:t>
      </w:r>
      <w:r w:rsidR="00DA75C2">
        <w:rPr>
          <w:bCs/>
        </w:rPr>
        <w:t>n</w:t>
      </w:r>
      <w:r w:rsidRPr="00036C74">
        <w:rPr>
          <w:bCs/>
        </w:rPr>
        <w:t xml:space="preserve">õvast N2C ja N3 koguneva vee </w:t>
      </w:r>
      <w:proofErr w:type="spellStart"/>
      <w:r w:rsidRPr="00036C74">
        <w:rPr>
          <w:bCs/>
        </w:rPr>
        <w:t>mahasõidukoha</w:t>
      </w:r>
      <w:proofErr w:type="spellEnd"/>
      <w:r w:rsidRPr="00036C74">
        <w:rPr>
          <w:bCs/>
        </w:rPr>
        <w:t xml:space="preserve"> </w:t>
      </w:r>
      <w:r w:rsidR="00672918" w:rsidRPr="00036C74">
        <w:rPr>
          <w:bCs/>
        </w:rPr>
        <w:t>PK 0+21</w:t>
      </w:r>
      <w:r w:rsidR="00672918">
        <w:rPr>
          <w:bCs/>
        </w:rPr>
        <w:t xml:space="preserve"> </w:t>
      </w:r>
      <w:r w:rsidRPr="00036C74">
        <w:rPr>
          <w:bCs/>
        </w:rPr>
        <w:t xml:space="preserve">alt läbi </w:t>
      </w:r>
      <w:r w:rsidRPr="00672918">
        <w:rPr>
          <w:bCs/>
        </w:rPr>
        <w:t xml:space="preserve">juhtimiseks ette nähtud 30 cm läbimõõduga 9 m pikkune plasttoru </w:t>
      </w:r>
      <w:r w:rsidR="00672918" w:rsidRPr="00672918">
        <w:rPr>
          <w:bCs/>
        </w:rPr>
        <w:t>paigaldamine</w:t>
      </w:r>
      <w:r w:rsidRPr="00672918">
        <w:rPr>
          <w:bCs/>
        </w:rPr>
        <w:t xml:space="preserve"> („Maaparandusrajatiste tüüpjoonised“ 2019, tüüpjoonis 3.2.-1…3.2-2). </w:t>
      </w:r>
    </w:p>
    <w:p w14:paraId="62D369EE" w14:textId="30BC80C2" w:rsidR="00670375" w:rsidRPr="00672918" w:rsidRDefault="00AF3DC8" w:rsidP="00AF3DC8">
      <w:pPr>
        <w:suppressAutoHyphens w:val="0"/>
        <w:autoSpaceDE w:val="0"/>
        <w:autoSpaceDN w:val="0"/>
        <w:adjustRightInd w:val="0"/>
        <w:jc w:val="both"/>
        <w:rPr>
          <w:bCs/>
        </w:rPr>
      </w:pPr>
      <w:r w:rsidRPr="00672918">
        <w:rPr>
          <w:bCs/>
        </w:rPr>
        <w:t>Truubid Ø</w:t>
      </w:r>
      <w:r w:rsidR="00672918" w:rsidRPr="00672918">
        <w:rPr>
          <w:bCs/>
        </w:rPr>
        <w:t>30-</w:t>
      </w:r>
      <w:r w:rsidRPr="00672918">
        <w:rPr>
          <w:bCs/>
        </w:rPr>
        <w:t>40 cm ehitatakse plasttorutruubina, rõngasjäikusega SN8.</w:t>
      </w:r>
      <w:r w:rsidR="00CB0AFB" w:rsidRPr="00672918">
        <w:rPr>
          <w:bCs/>
        </w:rPr>
        <w:t xml:space="preserve"> </w:t>
      </w:r>
      <w:r w:rsidR="00670375" w:rsidRPr="00672918">
        <w:rPr>
          <w:bCs/>
        </w:rPr>
        <w:t xml:space="preserve">Plasttruubitorud peavad vastama ringjäikusele SN8, ISO 9969 ja olema seest </w:t>
      </w:r>
      <w:proofErr w:type="spellStart"/>
      <w:r w:rsidR="00670375" w:rsidRPr="00672918">
        <w:rPr>
          <w:bCs/>
        </w:rPr>
        <w:t>siledaseinalised</w:t>
      </w:r>
      <w:proofErr w:type="spellEnd"/>
      <w:r w:rsidR="00670375" w:rsidRPr="00672918">
        <w:rPr>
          <w:bCs/>
        </w:rPr>
        <w:t>.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w:t>
      </w:r>
      <w:r w:rsidR="00076477" w:rsidRPr="00672918">
        <w:rPr>
          <w:bCs/>
        </w:rPr>
        <w:t xml:space="preserve">bi </w:t>
      </w:r>
      <w:r w:rsidR="00670375" w:rsidRPr="00672918">
        <w:rPr>
          <w:bCs/>
        </w:rPr>
        <w:t>ehitamisel minimaalne mineraalse pinnase täitekihi paksus truubitoru peal on</w:t>
      </w:r>
      <w:r w:rsidR="001D0162" w:rsidRPr="00672918">
        <w:rPr>
          <w:bCs/>
        </w:rPr>
        <w:t xml:space="preserve"> vähemalt </w:t>
      </w:r>
      <w:r w:rsidR="00CB0AFB" w:rsidRPr="00672918">
        <w:rPr>
          <w:bCs/>
        </w:rPr>
        <w:t>5</w:t>
      </w:r>
      <w:r w:rsidR="001D0162" w:rsidRPr="00672918">
        <w:rPr>
          <w:bCs/>
        </w:rPr>
        <w:t>0 sm</w:t>
      </w:r>
      <w:r w:rsidR="00670375" w:rsidRPr="00672918">
        <w:rPr>
          <w:bCs/>
        </w:rPr>
        <w:t>.</w:t>
      </w:r>
    </w:p>
    <w:p w14:paraId="6393AA1F" w14:textId="73CB645A" w:rsidR="00670375" w:rsidRDefault="00076477" w:rsidP="00670375">
      <w:pPr>
        <w:suppressAutoHyphens w:val="0"/>
        <w:autoSpaceDE w:val="0"/>
        <w:autoSpaceDN w:val="0"/>
        <w:adjustRightInd w:val="0"/>
        <w:jc w:val="both"/>
        <w:rPr>
          <w:bCs/>
        </w:rPr>
      </w:pPr>
      <w:r w:rsidRPr="00672918">
        <w:rPr>
          <w:bCs/>
        </w:rPr>
        <w:t>T</w:t>
      </w:r>
      <w:r w:rsidR="00670375" w:rsidRPr="00672918">
        <w:rPr>
          <w:bCs/>
        </w:rPr>
        <w:t>ruu</w:t>
      </w:r>
      <w:r w:rsidRPr="00672918">
        <w:rPr>
          <w:bCs/>
        </w:rPr>
        <w:t>bi</w:t>
      </w:r>
      <w:r w:rsidR="00670375" w:rsidRPr="00672918">
        <w:rPr>
          <w:bCs/>
        </w:rPr>
        <w:t>le on ette nähtud ehitada otsakutele kindlustised tüüpotsakuga</w:t>
      </w:r>
      <w:r w:rsidRPr="00672918">
        <w:rPr>
          <w:bCs/>
        </w:rPr>
        <w:t xml:space="preserve"> </w:t>
      </w:r>
      <w:r w:rsidR="00CB0AFB" w:rsidRPr="00672918">
        <w:rPr>
          <w:bCs/>
        </w:rPr>
        <w:t>MAO</w:t>
      </w:r>
      <w:r w:rsidR="00670375" w:rsidRPr="00672918">
        <w:rPr>
          <w:bCs/>
        </w:rPr>
        <w:t xml:space="preserve">. </w:t>
      </w:r>
      <w:r w:rsidR="006B48F2" w:rsidRPr="00672918">
        <w:rPr>
          <w:bCs/>
        </w:rPr>
        <w:t xml:space="preserve">Otsakute rajamiseks truupidele tuleb kasutada nõlvust 1:1,5 ning järgida vastavaid tüüpjooniseid väljaandest „Maaparandusrajatiste tüüpjoonised“ (Tallinn 2013). Otsakute ja nõlvade kindlustamisel võib kasutada </w:t>
      </w:r>
      <w:proofErr w:type="spellStart"/>
      <w:r w:rsidR="006B48F2" w:rsidRPr="00672918">
        <w:rPr>
          <w:bCs/>
        </w:rPr>
        <w:t>hüdrokülvi</w:t>
      </w:r>
      <w:proofErr w:type="spellEnd"/>
      <w:r w:rsidR="006B48F2" w:rsidRPr="00672918">
        <w:rPr>
          <w:bCs/>
        </w:rPr>
        <w:t>, kuid see peab olema teostatud 50 päeva enne ehituse lõpptähtaega ja ehituse üle andes peab otsakul/kindlustusel kasvama ühtlane elujõuline haljastus.</w:t>
      </w:r>
    </w:p>
    <w:p w14:paraId="335676BB" w14:textId="313477F5" w:rsidR="00CD44F4" w:rsidRDefault="00CD44F4" w:rsidP="00670375">
      <w:pPr>
        <w:suppressAutoHyphens w:val="0"/>
        <w:autoSpaceDE w:val="0"/>
        <w:autoSpaceDN w:val="0"/>
        <w:adjustRightInd w:val="0"/>
        <w:jc w:val="both"/>
        <w:rPr>
          <w:bCs/>
        </w:rPr>
      </w:pPr>
      <w:r w:rsidRPr="00CD44F4">
        <w:rPr>
          <w:bCs/>
        </w:rPr>
        <w:t>Truu</w:t>
      </w:r>
      <w:r>
        <w:rPr>
          <w:bCs/>
        </w:rPr>
        <w:t>p</w:t>
      </w:r>
      <w:r w:rsidRPr="00CD44F4">
        <w:rPr>
          <w:bCs/>
        </w:rPr>
        <w:t>i</w:t>
      </w:r>
      <w:r>
        <w:rPr>
          <w:bCs/>
        </w:rPr>
        <w:t>de</w:t>
      </w:r>
      <w:r w:rsidRPr="00CD44F4">
        <w:rPr>
          <w:bCs/>
        </w:rPr>
        <w:t>le on ette nähtud tähispostide paigaldamine (2 tk truubi kohta). Tähispostid paigaldada truubi sissevoolu ja väljavoolu kohale. Tähispostid tuleb paigaldada mulde servast vähemalt 0,35 m kaugusele ja sõidutee servast vähemalt 0,75 m kaugusele.</w:t>
      </w:r>
    </w:p>
    <w:p w14:paraId="10FFFD4E" w14:textId="66E33869" w:rsidR="00535555" w:rsidRPr="00535555" w:rsidRDefault="00535555" w:rsidP="00535555">
      <w:pPr>
        <w:suppressAutoHyphens w:val="0"/>
        <w:autoSpaceDE w:val="0"/>
        <w:autoSpaceDN w:val="0"/>
        <w:adjustRightInd w:val="0"/>
        <w:jc w:val="both"/>
        <w:rPr>
          <w:bCs/>
        </w:rPr>
      </w:pPr>
      <w:r w:rsidRPr="0067515E">
        <w:rPr>
          <w:b/>
        </w:rPr>
        <w:t>Laane tee</w:t>
      </w:r>
      <w:r w:rsidRPr="00535555">
        <w:rPr>
          <w:bCs/>
        </w:rPr>
        <w:t xml:space="preserve"> </w:t>
      </w:r>
      <w:r>
        <w:rPr>
          <w:bCs/>
        </w:rPr>
        <w:t>ehitatakse</w:t>
      </w:r>
      <w:r w:rsidRPr="00535555">
        <w:rPr>
          <w:bCs/>
        </w:rPr>
        <w:t xml:space="preserve"> algusega Padise – Kurkse - Harju-Risti tee (11176) km-l 4,86</w:t>
      </w:r>
      <w:r w:rsidR="0067515E">
        <w:rPr>
          <w:bCs/>
        </w:rPr>
        <w:t xml:space="preserve">. </w:t>
      </w:r>
      <w:r w:rsidRPr="00535555">
        <w:rPr>
          <w:bCs/>
        </w:rPr>
        <w:t xml:space="preserve">Tee alus </w:t>
      </w:r>
      <w:proofErr w:type="spellStart"/>
      <w:r w:rsidRPr="00535555">
        <w:rPr>
          <w:bCs/>
        </w:rPr>
        <w:t>buldooserdatakse</w:t>
      </w:r>
      <w:proofErr w:type="spellEnd"/>
      <w:r w:rsidRPr="00535555">
        <w:rPr>
          <w:bCs/>
        </w:rPr>
        <w:t xml:space="preserve"> ja siis veetakse täitepinnas (20 cm), mis </w:t>
      </w:r>
      <w:proofErr w:type="spellStart"/>
      <w:r w:rsidRPr="00535555">
        <w:rPr>
          <w:bCs/>
        </w:rPr>
        <w:t>töödeldatakse</w:t>
      </w:r>
      <w:proofErr w:type="spellEnd"/>
      <w:r w:rsidRPr="00535555">
        <w:rPr>
          <w:bCs/>
        </w:rPr>
        <w:t xml:space="preserve"> teekatte aluseks.</w:t>
      </w:r>
      <w:r w:rsidR="003B14A1">
        <w:rPr>
          <w:bCs/>
        </w:rPr>
        <w:t xml:space="preserve"> </w:t>
      </w:r>
      <w:r w:rsidRPr="00535555">
        <w:rPr>
          <w:bCs/>
        </w:rPr>
        <w:t xml:space="preserve">Teekatte konstruktsiooniks on piisav geotekstiilile </w:t>
      </w:r>
      <w:r w:rsidR="003B14A1" w:rsidRPr="003B14A1">
        <w:rPr>
          <w:bCs/>
        </w:rPr>
        <w:t xml:space="preserve">(Deklareeritud tõmbetugevus MD/CMD ≥20 </w:t>
      </w:r>
      <w:proofErr w:type="spellStart"/>
      <w:r w:rsidR="003B14A1" w:rsidRPr="003B14A1">
        <w:rPr>
          <w:bCs/>
        </w:rPr>
        <w:t>kN</w:t>
      </w:r>
      <w:proofErr w:type="spellEnd"/>
      <w:r w:rsidR="003B14A1" w:rsidRPr="003B14A1">
        <w:rPr>
          <w:bCs/>
        </w:rPr>
        <w:t xml:space="preserve">/m, 5,0 m lai, mittekootud) </w:t>
      </w:r>
      <w:r w:rsidRPr="00535555">
        <w:rPr>
          <w:bCs/>
        </w:rPr>
        <w:t xml:space="preserve">rajatav 30cm paksune kahekihiline kruuskatend, mille kulumiskiht 10 cm on </w:t>
      </w:r>
      <w:r w:rsidR="003B14A1">
        <w:rPr>
          <w:bCs/>
        </w:rPr>
        <w:t xml:space="preserve">purustatud </w:t>
      </w:r>
      <w:r w:rsidRPr="00535555">
        <w:rPr>
          <w:bCs/>
        </w:rPr>
        <w:t xml:space="preserve">kruus (pos6)  ja aluskiht 20 cm </w:t>
      </w:r>
      <w:r w:rsidR="003B14A1">
        <w:rPr>
          <w:bCs/>
        </w:rPr>
        <w:t xml:space="preserve">sorteeritud </w:t>
      </w:r>
      <w:r w:rsidRPr="00535555">
        <w:rPr>
          <w:bCs/>
        </w:rPr>
        <w:t>kruus (pos</w:t>
      </w:r>
      <w:r w:rsidR="003B14A1">
        <w:rPr>
          <w:bCs/>
        </w:rPr>
        <w:t>4</w:t>
      </w:r>
      <w:r w:rsidRPr="00535555">
        <w:rPr>
          <w:bCs/>
        </w:rPr>
        <w:t>)</w:t>
      </w:r>
      <w:r w:rsidR="00924B9A" w:rsidRPr="00924B9A">
        <w:rPr>
          <w:bCs/>
        </w:rPr>
        <w:t xml:space="preserve"> </w:t>
      </w:r>
      <w:r w:rsidR="00924B9A" w:rsidRPr="00C90E7E">
        <w:rPr>
          <w:bCs/>
        </w:rPr>
        <w:t>)</w:t>
      </w:r>
      <w:r w:rsidR="00924B9A">
        <w:rPr>
          <w:bCs/>
        </w:rPr>
        <w:t xml:space="preserve">, </w:t>
      </w:r>
      <w:r w:rsidR="00924B9A" w:rsidRPr="00206B00">
        <w:rPr>
          <w:bCs/>
        </w:rPr>
        <w:t>tee</w:t>
      </w:r>
      <w:r w:rsidR="00924B9A">
        <w:rPr>
          <w:bCs/>
        </w:rPr>
        <w:t>katte ehitatakse pealt laiusega</w:t>
      </w:r>
      <w:r w:rsidR="00924B9A" w:rsidRPr="00206B00">
        <w:rPr>
          <w:bCs/>
        </w:rPr>
        <w:t xml:space="preserve"> 4,0 m</w:t>
      </w:r>
      <w:r w:rsidRPr="00535555">
        <w:rPr>
          <w:bCs/>
        </w:rPr>
        <w:t xml:space="preserve">. </w:t>
      </w:r>
      <w:r w:rsidR="005B2FEB">
        <w:rPr>
          <w:bCs/>
        </w:rPr>
        <w:t>Teel</w:t>
      </w:r>
      <w:r w:rsidR="00CD4465">
        <w:rPr>
          <w:bCs/>
        </w:rPr>
        <w:t xml:space="preserve"> </w:t>
      </w:r>
      <w:r w:rsidRPr="00535555">
        <w:rPr>
          <w:bCs/>
        </w:rPr>
        <w:t>ehitatakse pik.1+50 kohal välja tagasipööramis</w:t>
      </w:r>
      <w:r w:rsidR="00CD4465">
        <w:rPr>
          <w:bCs/>
        </w:rPr>
        <w:t>e</w:t>
      </w:r>
      <w:r w:rsidRPr="00535555">
        <w:rPr>
          <w:bCs/>
        </w:rPr>
        <w:t>koht TP-L. Tagasipööramis</w:t>
      </w:r>
      <w:r w:rsidR="00CD4465">
        <w:rPr>
          <w:bCs/>
        </w:rPr>
        <w:t>e</w:t>
      </w:r>
      <w:r w:rsidRPr="00535555">
        <w:rPr>
          <w:bCs/>
        </w:rPr>
        <w:t>koha katend on analoogne sõiduteele ehitatavaga, mulle ehitatakse samuti juurde</w:t>
      </w:r>
      <w:r w:rsidR="00CD4465">
        <w:rPr>
          <w:bCs/>
        </w:rPr>
        <w:t xml:space="preserve"> </w:t>
      </w:r>
      <w:r w:rsidRPr="00535555">
        <w:rPr>
          <w:bCs/>
        </w:rPr>
        <w:t>veetavast  pinnasest.</w:t>
      </w:r>
    </w:p>
    <w:p w14:paraId="1AA8C19E" w14:textId="6241F430" w:rsidR="0098373F" w:rsidRDefault="00535555" w:rsidP="00535555">
      <w:pPr>
        <w:suppressAutoHyphens w:val="0"/>
        <w:autoSpaceDE w:val="0"/>
        <w:autoSpaceDN w:val="0"/>
        <w:adjustRightInd w:val="0"/>
        <w:jc w:val="both"/>
      </w:pPr>
      <w:r w:rsidRPr="000F1069">
        <w:rPr>
          <w:b/>
        </w:rPr>
        <w:t>Nurga tee</w:t>
      </w:r>
      <w:r w:rsidRPr="00535555">
        <w:rPr>
          <w:bCs/>
        </w:rPr>
        <w:t xml:space="preserve"> </w:t>
      </w:r>
      <w:r w:rsidR="000F1069">
        <w:rPr>
          <w:bCs/>
        </w:rPr>
        <w:t>ehitatakse</w:t>
      </w:r>
      <w:r w:rsidRPr="00535555">
        <w:rPr>
          <w:bCs/>
        </w:rPr>
        <w:t xml:space="preserve"> algusega Padise – Kurkse - Harju-Risti tee (11176) km-l 7,16</w:t>
      </w:r>
      <w:r w:rsidR="00817B83">
        <w:rPr>
          <w:bCs/>
        </w:rPr>
        <w:t xml:space="preserve">. </w:t>
      </w:r>
      <w:r w:rsidRPr="00535555">
        <w:rPr>
          <w:bCs/>
        </w:rPr>
        <w:t xml:space="preserve">Tee alus </w:t>
      </w:r>
      <w:proofErr w:type="spellStart"/>
      <w:r w:rsidRPr="00535555">
        <w:rPr>
          <w:bCs/>
        </w:rPr>
        <w:t>buldooserdatakse</w:t>
      </w:r>
      <w:proofErr w:type="spellEnd"/>
      <w:r w:rsidRPr="00535555">
        <w:rPr>
          <w:bCs/>
        </w:rPr>
        <w:t xml:space="preserve"> ja siis veetakse täitepinnas (20 cm), mis </w:t>
      </w:r>
      <w:proofErr w:type="spellStart"/>
      <w:r w:rsidRPr="00535555">
        <w:rPr>
          <w:bCs/>
        </w:rPr>
        <w:t>töödeldatakse</w:t>
      </w:r>
      <w:proofErr w:type="spellEnd"/>
      <w:r w:rsidRPr="00535555">
        <w:rPr>
          <w:bCs/>
        </w:rPr>
        <w:t xml:space="preserve"> teekatte aluseks. Seejärel rajatakse katend.</w:t>
      </w:r>
      <w:r w:rsidR="0017229E">
        <w:rPr>
          <w:bCs/>
        </w:rPr>
        <w:t xml:space="preserve"> </w:t>
      </w:r>
      <w:r w:rsidRPr="00535555">
        <w:rPr>
          <w:bCs/>
        </w:rPr>
        <w:t xml:space="preserve">Teekatte konstruktsiooniks on piisav geotekstiilile </w:t>
      </w:r>
      <w:r w:rsidR="003B14A1" w:rsidRPr="003B14A1">
        <w:rPr>
          <w:bCs/>
        </w:rPr>
        <w:t xml:space="preserve">(Deklareeritud tõmbetugevus MD/CMD ≥20 </w:t>
      </w:r>
      <w:proofErr w:type="spellStart"/>
      <w:r w:rsidR="003B14A1" w:rsidRPr="003B14A1">
        <w:rPr>
          <w:bCs/>
        </w:rPr>
        <w:t>kN</w:t>
      </w:r>
      <w:proofErr w:type="spellEnd"/>
      <w:r w:rsidR="003B14A1" w:rsidRPr="003B14A1">
        <w:rPr>
          <w:bCs/>
        </w:rPr>
        <w:t xml:space="preserve">/m, 5,0 m lai, mittekootud) </w:t>
      </w:r>
      <w:r w:rsidRPr="00535555">
        <w:rPr>
          <w:bCs/>
        </w:rPr>
        <w:t xml:space="preserve">rajatav 30cm paksune kahekihiline kruuskatend,  mille kulumiskiht </w:t>
      </w:r>
      <w:r w:rsidR="00C90E7E" w:rsidRPr="00C90E7E">
        <w:rPr>
          <w:bCs/>
        </w:rPr>
        <w:t>purustatud kruus (pos6)  ja aluskiht 20 cm sorteeritud kruus (pos4)</w:t>
      </w:r>
      <w:r w:rsidR="00924B9A">
        <w:rPr>
          <w:bCs/>
        </w:rPr>
        <w:t xml:space="preserve">, </w:t>
      </w:r>
      <w:r w:rsidR="00924B9A" w:rsidRPr="00206B00">
        <w:rPr>
          <w:bCs/>
        </w:rPr>
        <w:t>tee</w:t>
      </w:r>
      <w:r w:rsidR="00924B9A">
        <w:rPr>
          <w:bCs/>
        </w:rPr>
        <w:t>katte ehitatakse pealt laiusega</w:t>
      </w:r>
      <w:r w:rsidR="00924B9A" w:rsidRPr="00206B00">
        <w:rPr>
          <w:bCs/>
        </w:rPr>
        <w:t xml:space="preserve"> 4,0 m.</w:t>
      </w:r>
      <w:r w:rsidRPr="00535555">
        <w:rPr>
          <w:bCs/>
        </w:rPr>
        <w:t xml:space="preserve"> </w:t>
      </w:r>
      <w:r w:rsidR="00411406">
        <w:rPr>
          <w:bCs/>
        </w:rPr>
        <w:t>Teel</w:t>
      </w:r>
      <w:r w:rsidRPr="00535555">
        <w:rPr>
          <w:bCs/>
        </w:rPr>
        <w:t xml:space="preserve"> ehitatakse pik.1+35 kohal välja tagasipööramis</w:t>
      </w:r>
      <w:r w:rsidR="00411406">
        <w:rPr>
          <w:bCs/>
        </w:rPr>
        <w:t>e</w:t>
      </w:r>
      <w:r w:rsidRPr="00535555">
        <w:rPr>
          <w:bCs/>
        </w:rPr>
        <w:t xml:space="preserve">koht TP-L. </w:t>
      </w:r>
      <w:bookmarkStart w:id="8" w:name="_Hlk130800922"/>
      <w:r w:rsidRPr="00535555">
        <w:rPr>
          <w:bCs/>
        </w:rPr>
        <w:t>Tagasipööramis</w:t>
      </w:r>
      <w:r w:rsidR="0098373F">
        <w:rPr>
          <w:bCs/>
        </w:rPr>
        <w:t>e</w:t>
      </w:r>
      <w:r w:rsidRPr="00535555">
        <w:rPr>
          <w:bCs/>
        </w:rPr>
        <w:t>koha katend on analoogne sõiduteele ehitatavaga</w:t>
      </w:r>
      <w:bookmarkEnd w:id="8"/>
      <w:r w:rsidRPr="00535555">
        <w:rPr>
          <w:bCs/>
        </w:rPr>
        <w:t>, mulle ehitatakse samuti juurde</w:t>
      </w:r>
      <w:r w:rsidR="0098373F">
        <w:rPr>
          <w:bCs/>
        </w:rPr>
        <w:t xml:space="preserve"> </w:t>
      </w:r>
      <w:r w:rsidRPr="00535555">
        <w:rPr>
          <w:bCs/>
        </w:rPr>
        <w:t>veetavast pinnasest.</w:t>
      </w:r>
      <w:r w:rsidR="007E7EE2">
        <w:rPr>
          <w:bCs/>
        </w:rPr>
        <w:t xml:space="preserve"> </w:t>
      </w:r>
      <w:r w:rsidRPr="00535555">
        <w:rPr>
          <w:bCs/>
        </w:rPr>
        <w:t xml:space="preserve">Pääsuks kinnistule Nurga-Vanatoa (56201:003:0199) rajatakse </w:t>
      </w:r>
      <w:proofErr w:type="spellStart"/>
      <w:r w:rsidRPr="00535555">
        <w:rPr>
          <w:bCs/>
        </w:rPr>
        <w:t>mahasõidukoht</w:t>
      </w:r>
      <w:proofErr w:type="spellEnd"/>
      <w:r w:rsidRPr="00535555">
        <w:rPr>
          <w:bCs/>
        </w:rPr>
        <w:t xml:space="preserve"> M3 vastavuses tüüpjoonisele 6.8 (kogumik “Maaparandusrajatiste tüüpjoonised”, Põllumajandusministeerium, Tallinn 2012.a, 2015.a).</w:t>
      </w:r>
      <w:r w:rsidR="00206B00" w:rsidRPr="00206B00">
        <w:t xml:space="preserve"> </w:t>
      </w:r>
    </w:p>
    <w:p w14:paraId="64BE0839" w14:textId="2B0AB155" w:rsidR="0098373F" w:rsidRDefault="00130E76" w:rsidP="00535555">
      <w:pPr>
        <w:suppressAutoHyphens w:val="0"/>
        <w:autoSpaceDE w:val="0"/>
        <w:autoSpaceDN w:val="0"/>
        <w:adjustRightInd w:val="0"/>
        <w:jc w:val="both"/>
        <w:rPr>
          <w:bCs/>
        </w:rPr>
      </w:pPr>
      <w:r>
        <w:rPr>
          <w:b/>
        </w:rPr>
        <w:t>Padisemetsa tee</w:t>
      </w:r>
      <w:r>
        <w:rPr>
          <w:bCs/>
        </w:rPr>
        <w:t xml:space="preserve"> </w:t>
      </w:r>
      <w:r w:rsidR="000B41F5">
        <w:rPr>
          <w:bCs/>
        </w:rPr>
        <w:t xml:space="preserve">mulle </w:t>
      </w:r>
      <w:r w:rsidR="00CA2D13" w:rsidRPr="00CA2D13">
        <w:rPr>
          <w:bCs/>
        </w:rPr>
        <w:t>ehita</w:t>
      </w:r>
      <w:r w:rsidR="00CA2D13">
        <w:rPr>
          <w:bCs/>
        </w:rPr>
        <w:t>ta</w:t>
      </w:r>
      <w:r w:rsidR="00CA2D13" w:rsidRPr="00CA2D13">
        <w:rPr>
          <w:bCs/>
        </w:rPr>
        <w:t>ks</w:t>
      </w:r>
      <w:r w:rsidR="00CA2D13">
        <w:rPr>
          <w:bCs/>
        </w:rPr>
        <w:t>e</w:t>
      </w:r>
      <w:r w:rsidR="00CA2D13" w:rsidRPr="00CA2D13">
        <w:rPr>
          <w:bCs/>
        </w:rPr>
        <w:t xml:space="preserve"> teenõvade kaevest saadava</w:t>
      </w:r>
      <w:r w:rsidR="002E530C">
        <w:rPr>
          <w:bCs/>
        </w:rPr>
        <w:t>s</w:t>
      </w:r>
      <w:r w:rsidR="00CA2D13" w:rsidRPr="00CA2D13">
        <w:rPr>
          <w:bCs/>
        </w:rPr>
        <w:t>t pinnas</w:t>
      </w:r>
      <w:r w:rsidR="002E530C">
        <w:rPr>
          <w:bCs/>
        </w:rPr>
        <w:t>es</w:t>
      </w:r>
      <w:r w:rsidR="00CA2D13" w:rsidRPr="00CA2D13">
        <w:rPr>
          <w:bCs/>
        </w:rPr>
        <w:t>t (toorhuumus, peenliiv)</w:t>
      </w:r>
      <w:r w:rsidR="002E530C">
        <w:rPr>
          <w:bCs/>
        </w:rPr>
        <w:t xml:space="preserve"> </w:t>
      </w:r>
      <w:r w:rsidR="00CA2D13" w:rsidRPr="00CA2D13">
        <w:rPr>
          <w:bCs/>
        </w:rPr>
        <w:t>6,4 m laiusena</w:t>
      </w:r>
      <w:r w:rsidR="00DB54F4">
        <w:rPr>
          <w:bCs/>
        </w:rPr>
        <w:t xml:space="preserve"> (</w:t>
      </w:r>
      <w:r w:rsidR="00DB54F4" w:rsidRPr="00DB54F4">
        <w:rPr>
          <w:bCs/>
        </w:rPr>
        <w:t xml:space="preserve">keskmine paksus on ca 0-20 cm) </w:t>
      </w:r>
      <w:r w:rsidR="00DB54F4">
        <w:rPr>
          <w:bCs/>
        </w:rPr>
        <w:t>arvestusega</w:t>
      </w:r>
      <w:r w:rsidR="00A60D79">
        <w:rPr>
          <w:bCs/>
        </w:rPr>
        <w:t xml:space="preserve">, </w:t>
      </w:r>
      <w:r w:rsidR="00DB54F4" w:rsidRPr="00DB54F4">
        <w:rPr>
          <w:bCs/>
        </w:rPr>
        <w:t xml:space="preserve">et teekatendi alumisest servast nõva siseservani jääks vähemalt 0,3 m laiune </w:t>
      </w:r>
      <w:proofErr w:type="spellStart"/>
      <w:r w:rsidR="00DB54F4" w:rsidRPr="00DB54F4">
        <w:rPr>
          <w:bCs/>
        </w:rPr>
        <w:t>berm</w:t>
      </w:r>
      <w:proofErr w:type="spellEnd"/>
      <w:r w:rsidR="00DB54F4" w:rsidRPr="00DB54F4">
        <w:rPr>
          <w:bCs/>
        </w:rPr>
        <w:t>.</w:t>
      </w:r>
      <w:r w:rsidR="00977062" w:rsidRPr="00977062">
        <w:t xml:space="preserve"> </w:t>
      </w:r>
      <w:r w:rsidR="00977062" w:rsidRPr="00977062">
        <w:rPr>
          <w:bCs/>
        </w:rPr>
        <w:t>Pärast külgreservi pinnase lisamist ning teemulde välja ehitamist teetrass tasandatakse ning tihendatakse, misjärel profileeritakse 4% kahepoolse põikkaldega (teekatte põikkalle 4%).</w:t>
      </w:r>
      <w:r w:rsidR="00D835D0" w:rsidRPr="00D835D0">
        <w:t xml:space="preserve"> </w:t>
      </w:r>
      <w:r w:rsidR="00D835D0" w:rsidRPr="00D835D0">
        <w:rPr>
          <w:bCs/>
        </w:rPr>
        <w:t xml:space="preserve">Teekatte konstruktsiooniks on piisav geotekstiilile (Deklareeritud tõmbetugevus MD/CMD ≥20 </w:t>
      </w:r>
      <w:proofErr w:type="spellStart"/>
      <w:r w:rsidR="00D835D0" w:rsidRPr="00D835D0">
        <w:rPr>
          <w:bCs/>
        </w:rPr>
        <w:t>kN</w:t>
      </w:r>
      <w:proofErr w:type="spellEnd"/>
      <w:r w:rsidR="00D835D0" w:rsidRPr="00D835D0">
        <w:rPr>
          <w:bCs/>
        </w:rPr>
        <w:t>/m, 5,0 m lai, mittekootud) rajatav 30cm paksune kahekihiline kruuskatend, mille kulumiskiht 10 cm on purustatud kruus (pos6)  ja aluskiht 20 cm sorteeritud kruus (pos4)</w:t>
      </w:r>
      <w:r w:rsidR="008D1242">
        <w:rPr>
          <w:bCs/>
        </w:rPr>
        <w:t>,</w:t>
      </w:r>
      <w:r w:rsidR="008D1242" w:rsidRPr="008D1242">
        <w:t xml:space="preserve"> </w:t>
      </w:r>
      <w:r w:rsidR="008D1242" w:rsidRPr="008D1242">
        <w:rPr>
          <w:bCs/>
        </w:rPr>
        <w:t>tee</w:t>
      </w:r>
      <w:r w:rsidR="008D1242">
        <w:rPr>
          <w:bCs/>
        </w:rPr>
        <w:t>kate</w:t>
      </w:r>
      <w:r w:rsidR="008D1242" w:rsidRPr="008D1242">
        <w:rPr>
          <w:bCs/>
        </w:rPr>
        <w:t xml:space="preserve"> ehitatakse katte pealt laiusega 4,</w:t>
      </w:r>
      <w:r w:rsidR="008D1242">
        <w:rPr>
          <w:bCs/>
        </w:rPr>
        <w:t>5</w:t>
      </w:r>
      <w:r w:rsidR="008D1242" w:rsidRPr="008D1242">
        <w:rPr>
          <w:bCs/>
        </w:rPr>
        <w:t xml:space="preserve"> m.</w:t>
      </w:r>
    </w:p>
    <w:p w14:paraId="213ED385" w14:textId="576D7233" w:rsidR="009F38E0" w:rsidRPr="009F38E0" w:rsidRDefault="009F38E0" w:rsidP="009F38E0">
      <w:pPr>
        <w:suppressAutoHyphens w:val="0"/>
        <w:autoSpaceDE w:val="0"/>
        <w:autoSpaceDN w:val="0"/>
        <w:adjustRightInd w:val="0"/>
        <w:jc w:val="both"/>
        <w:rPr>
          <w:bCs/>
        </w:rPr>
      </w:pPr>
      <w:r w:rsidRPr="009F38E0">
        <w:rPr>
          <w:bCs/>
        </w:rPr>
        <w:lastRenderedPageBreak/>
        <w:t xml:space="preserve">Olemasolev riigitee ristumiskoht ei vasta nõutele – puudub katend, veeviimarid ja liiklusmärgid, pöörderaadiused on kasutatava liikluskoosseisu jaoks ebapiisavad. Freespurust ristumiskoha ehitamine </w:t>
      </w:r>
      <w:r w:rsidR="0035643A">
        <w:rPr>
          <w:bCs/>
        </w:rPr>
        <w:t>teostatakse vastavalt</w:t>
      </w:r>
      <w:r w:rsidRPr="009F38E0">
        <w:rPr>
          <w:bCs/>
        </w:rPr>
        <w:t xml:space="preserve"> „Riigi kõrvalmaantee 11175 Viruküla – Padise km 16,338 ristumiskoha ehitamine“</w:t>
      </w:r>
      <w:r w:rsidR="0035643A">
        <w:rPr>
          <w:bCs/>
        </w:rPr>
        <w:t xml:space="preserve"> projekti lisale 3</w:t>
      </w:r>
      <w:r w:rsidRPr="009F38E0">
        <w:rPr>
          <w:bCs/>
        </w:rPr>
        <w:t>.</w:t>
      </w:r>
    </w:p>
    <w:p w14:paraId="2E2BF790" w14:textId="33DEBEAE" w:rsidR="00A60D79" w:rsidRPr="00130E76" w:rsidRDefault="009F38E0" w:rsidP="009F38E0">
      <w:pPr>
        <w:suppressAutoHyphens w:val="0"/>
        <w:autoSpaceDE w:val="0"/>
        <w:autoSpaceDN w:val="0"/>
        <w:adjustRightInd w:val="0"/>
        <w:jc w:val="both"/>
        <w:rPr>
          <w:bCs/>
        </w:rPr>
      </w:pPr>
      <w:r w:rsidRPr="009F38E0">
        <w:rPr>
          <w:bCs/>
        </w:rPr>
        <w:t xml:space="preserve">Ehitatavalt Padisemetsa teelt PK 0+21 on ette nähtud rajada 1 kruuskattega </w:t>
      </w:r>
      <w:proofErr w:type="spellStart"/>
      <w:r w:rsidRPr="009F38E0">
        <w:rPr>
          <w:bCs/>
        </w:rPr>
        <w:t>mahasõidukoht</w:t>
      </w:r>
      <w:proofErr w:type="spellEnd"/>
      <w:r w:rsidRPr="009F38E0">
        <w:rPr>
          <w:bCs/>
        </w:rPr>
        <w:t xml:space="preserve">: M-L20R10 („Maaparandusrajatiste tüüpjoonised“, Põllumajandusministeerium, 2019, joonis 6.7) ning PK 3+70…4+58 L-kujuline tagasipööramise koht TP-L. Ehitatava tee algusesse PK 0+21 </w:t>
      </w:r>
      <w:r w:rsidR="0035643A">
        <w:rPr>
          <w:bCs/>
        </w:rPr>
        <w:t>ehitatakse</w:t>
      </w:r>
      <w:r w:rsidRPr="009F38E0">
        <w:rPr>
          <w:bCs/>
        </w:rPr>
        <w:t xml:space="preserve"> </w:t>
      </w:r>
      <w:proofErr w:type="spellStart"/>
      <w:r w:rsidRPr="009F38E0">
        <w:rPr>
          <w:bCs/>
        </w:rPr>
        <w:t>mahasõidukoht</w:t>
      </w:r>
      <w:proofErr w:type="spellEnd"/>
      <w:r w:rsidRPr="009F38E0">
        <w:rPr>
          <w:bCs/>
        </w:rPr>
        <w:t xml:space="preserve"> ML20R10 erakinnistu</w:t>
      </w:r>
      <w:r w:rsidR="00F65354">
        <w:rPr>
          <w:bCs/>
        </w:rPr>
        <w:t>le</w:t>
      </w:r>
      <w:r w:rsidRPr="009F38E0">
        <w:rPr>
          <w:bCs/>
        </w:rPr>
        <w:t xml:space="preserve"> (Metsala, katastritunnus 56201:001:0879) ligipääsuks. </w:t>
      </w:r>
      <w:proofErr w:type="spellStart"/>
      <w:r w:rsidRPr="009F38E0">
        <w:rPr>
          <w:bCs/>
        </w:rPr>
        <w:t>Mahasõidukoht</w:t>
      </w:r>
      <w:proofErr w:type="spellEnd"/>
      <w:r w:rsidRPr="009F38E0">
        <w:rPr>
          <w:bCs/>
        </w:rPr>
        <w:t xml:space="preserve"> rajatakse ilma kulumiskihita (kulumiskiht asendatakse aluskihis kasutatava materjaliga), tagasipööramise koht </w:t>
      </w:r>
      <w:r w:rsidR="00F65354">
        <w:rPr>
          <w:bCs/>
        </w:rPr>
        <w:t xml:space="preserve">ehitatakse </w:t>
      </w:r>
      <w:r w:rsidRPr="009F38E0">
        <w:rPr>
          <w:bCs/>
        </w:rPr>
        <w:t>koos kulumiskihiga</w:t>
      </w:r>
      <w:r w:rsidR="00EB25F6">
        <w:rPr>
          <w:bCs/>
        </w:rPr>
        <w:t>.</w:t>
      </w:r>
      <w:r w:rsidR="00EB25F6" w:rsidRPr="00EB25F6">
        <w:t xml:space="preserve"> </w:t>
      </w:r>
      <w:r w:rsidR="00EB25F6" w:rsidRPr="00EB25F6">
        <w:rPr>
          <w:bCs/>
        </w:rPr>
        <w:t>Tagasipööramisekoha katend on analoogne sõiduteele ehitatavaga</w:t>
      </w:r>
      <w:r w:rsidRPr="009F38E0">
        <w:rPr>
          <w:bCs/>
        </w:rPr>
        <w:t xml:space="preserve">. </w:t>
      </w:r>
      <w:proofErr w:type="spellStart"/>
      <w:r w:rsidRPr="009F38E0">
        <w:rPr>
          <w:bCs/>
        </w:rPr>
        <w:t>Mahasõidukoht</w:t>
      </w:r>
      <w:proofErr w:type="spellEnd"/>
      <w:r w:rsidRPr="009F38E0">
        <w:rPr>
          <w:bCs/>
        </w:rPr>
        <w:t xml:space="preserve"> ja tagasipööramise koht tuleb sujuvalt kokku viia ehitatava teega ning ümbritseva maapinnaga.</w:t>
      </w:r>
    </w:p>
    <w:p w14:paraId="29EF0C94" w14:textId="77777777" w:rsidR="005B4E92" w:rsidRPr="00F9590A" w:rsidRDefault="005B4E92" w:rsidP="00C9358F">
      <w:pPr>
        <w:suppressAutoHyphens w:val="0"/>
        <w:autoSpaceDE w:val="0"/>
        <w:autoSpaceDN w:val="0"/>
        <w:adjustRightInd w:val="0"/>
        <w:jc w:val="both"/>
        <w:rPr>
          <w:bCs/>
          <w:highlight w:val="yellow"/>
        </w:rPr>
      </w:pPr>
    </w:p>
    <w:p w14:paraId="259EDA8D" w14:textId="0EE4BE31" w:rsidR="0072258F" w:rsidRPr="003D7CE4" w:rsidRDefault="005237F0" w:rsidP="00313AA8">
      <w:pPr>
        <w:suppressAutoHyphens w:val="0"/>
        <w:autoSpaceDE w:val="0"/>
        <w:autoSpaceDN w:val="0"/>
        <w:adjustRightInd w:val="0"/>
        <w:jc w:val="both"/>
        <w:rPr>
          <w:bCs/>
        </w:rPr>
      </w:pPr>
      <w:bookmarkStart w:id="9" w:name="_Hlk127188866"/>
      <w:r w:rsidRPr="00375C4B">
        <w:rPr>
          <w:bCs/>
        </w:rPr>
        <w:t xml:space="preserve">Harju maakond, </w:t>
      </w:r>
      <w:r w:rsidR="00313AA8" w:rsidRPr="00375C4B">
        <w:rPr>
          <w:bCs/>
        </w:rPr>
        <w:t xml:space="preserve">Lääne-Harju vald, Laane ja Kurkse külas riigitee 11176 Padise - Kurkse - </w:t>
      </w:r>
      <w:r w:rsidR="00313AA8" w:rsidRPr="003D7CE4">
        <w:rPr>
          <w:bCs/>
        </w:rPr>
        <w:t>Harju-Risti</w:t>
      </w:r>
      <w:r w:rsidR="00375C4B" w:rsidRPr="003D7CE4">
        <w:rPr>
          <w:bCs/>
        </w:rPr>
        <w:t xml:space="preserve"> </w:t>
      </w:r>
      <w:r w:rsidR="00313AA8" w:rsidRPr="003D7CE4">
        <w:rPr>
          <w:bCs/>
        </w:rPr>
        <w:t>km 4,868 ja Laane tee ning</w:t>
      </w:r>
      <w:r w:rsidR="00375C4B" w:rsidRPr="003D7CE4">
        <w:rPr>
          <w:bCs/>
        </w:rPr>
        <w:t xml:space="preserve"> </w:t>
      </w:r>
      <w:r w:rsidR="00313AA8" w:rsidRPr="003D7CE4">
        <w:rPr>
          <w:bCs/>
        </w:rPr>
        <w:t>km 7,161 ja Nurga tee</w:t>
      </w:r>
      <w:r w:rsidR="00375C4B" w:rsidRPr="003D7CE4">
        <w:rPr>
          <w:bCs/>
        </w:rPr>
        <w:t xml:space="preserve"> </w:t>
      </w:r>
      <w:r w:rsidRPr="003D7CE4">
        <w:rPr>
          <w:bCs/>
        </w:rPr>
        <w:t>ristumiskohad</w:t>
      </w:r>
      <w:r w:rsidR="00B31644" w:rsidRPr="003D7CE4">
        <w:rPr>
          <w:bCs/>
        </w:rPr>
        <w:t xml:space="preserve"> </w:t>
      </w:r>
      <w:bookmarkEnd w:id="9"/>
      <w:r w:rsidR="00B31644" w:rsidRPr="003D7CE4">
        <w:rPr>
          <w:bCs/>
        </w:rPr>
        <w:t>ehitatakse</w:t>
      </w:r>
      <w:r w:rsidR="003F662E" w:rsidRPr="003D7CE4">
        <w:rPr>
          <w:bCs/>
        </w:rPr>
        <w:t xml:space="preserve"> vastavalt </w:t>
      </w:r>
      <w:r w:rsidR="000377B7" w:rsidRPr="003D7CE4">
        <w:rPr>
          <w:bCs/>
        </w:rPr>
        <w:t>Teelahendus OÜ</w:t>
      </w:r>
      <w:r w:rsidR="003F662E" w:rsidRPr="003D7CE4">
        <w:rPr>
          <w:bCs/>
        </w:rPr>
        <w:t xml:space="preserve"> poolt projekteeritud </w:t>
      </w:r>
      <w:r w:rsidR="00075FE3" w:rsidRPr="003D7CE4">
        <w:rPr>
          <w:bCs/>
        </w:rPr>
        <w:t>„</w:t>
      </w:r>
      <w:r w:rsidR="00691BD1" w:rsidRPr="003D7CE4">
        <w:rPr>
          <w:bCs/>
        </w:rPr>
        <w:t xml:space="preserve">Harju maakond, </w:t>
      </w:r>
      <w:r w:rsidR="00313AA8" w:rsidRPr="003D7CE4">
        <w:rPr>
          <w:bCs/>
        </w:rPr>
        <w:t>Lääne-Harju vald</w:t>
      </w:r>
      <w:r w:rsidR="00375C4B" w:rsidRPr="003D7CE4">
        <w:rPr>
          <w:bCs/>
        </w:rPr>
        <w:t xml:space="preserve"> </w:t>
      </w:r>
      <w:r w:rsidR="00313AA8" w:rsidRPr="003D7CE4">
        <w:rPr>
          <w:bCs/>
        </w:rPr>
        <w:t>Laane ja Kurkse külad</w:t>
      </w:r>
      <w:r w:rsidR="00375C4B" w:rsidRPr="003D7CE4">
        <w:rPr>
          <w:bCs/>
        </w:rPr>
        <w:t xml:space="preserve"> </w:t>
      </w:r>
      <w:r w:rsidR="00313AA8" w:rsidRPr="003D7CE4">
        <w:rPr>
          <w:bCs/>
        </w:rPr>
        <w:t>riigitee 11176 Padise - Kurkse - Harju-Risti</w:t>
      </w:r>
      <w:r w:rsidR="00375C4B" w:rsidRPr="003D7CE4">
        <w:rPr>
          <w:bCs/>
        </w:rPr>
        <w:t xml:space="preserve"> </w:t>
      </w:r>
      <w:r w:rsidR="00313AA8" w:rsidRPr="003D7CE4">
        <w:rPr>
          <w:bCs/>
        </w:rPr>
        <w:t>km 4,868 ja Laane tee ning</w:t>
      </w:r>
      <w:r w:rsidR="00375C4B" w:rsidRPr="003D7CE4">
        <w:rPr>
          <w:bCs/>
        </w:rPr>
        <w:t xml:space="preserve"> </w:t>
      </w:r>
      <w:r w:rsidR="00313AA8" w:rsidRPr="003D7CE4">
        <w:rPr>
          <w:bCs/>
        </w:rPr>
        <w:t>km 7,161 ja Nurga tee</w:t>
      </w:r>
      <w:r w:rsidR="00375C4B" w:rsidRPr="003D7CE4">
        <w:rPr>
          <w:bCs/>
        </w:rPr>
        <w:t xml:space="preserve"> </w:t>
      </w:r>
      <w:r w:rsidR="00313AA8" w:rsidRPr="003D7CE4">
        <w:rPr>
          <w:bCs/>
        </w:rPr>
        <w:t>ristumiskohtade ehitamise</w:t>
      </w:r>
      <w:r w:rsidR="00903154" w:rsidRPr="003D7CE4">
        <w:rPr>
          <w:bCs/>
        </w:rPr>
        <w:t xml:space="preserve"> Põhiprojekt“</w:t>
      </w:r>
      <w:r w:rsidR="00966854" w:rsidRPr="003D7CE4">
        <w:rPr>
          <w:bCs/>
        </w:rPr>
        <w:t xml:space="preserve"> </w:t>
      </w:r>
      <w:r w:rsidR="000F1069" w:rsidRPr="003D7CE4">
        <w:rPr>
          <w:bCs/>
        </w:rPr>
        <w:t>(töö PP-22-20).</w:t>
      </w:r>
    </w:p>
    <w:p w14:paraId="2FE37A48" w14:textId="2904A789" w:rsidR="00F2694F" w:rsidRPr="003D7CE4" w:rsidRDefault="00F2694F" w:rsidP="00F2694F">
      <w:pPr>
        <w:suppressAutoHyphens w:val="0"/>
        <w:autoSpaceDE w:val="0"/>
        <w:autoSpaceDN w:val="0"/>
        <w:adjustRightInd w:val="0"/>
        <w:jc w:val="both"/>
      </w:pPr>
      <w:r w:rsidRPr="003D7CE4">
        <w:t>Juurdepääsuteede asukohad on järgmised:</w:t>
      </w:r>
    </w:p>
    <w:p w14:paraId="4DF0CF03" w14:textId="77777777" w:rsidR="00682D44" w:rsidRPr="003D7CE4" w:rsidRDefault="00682D44" w:rsidP="00682D44">
      <w:pPr>
        <w:pStyle w:val="Loendilik"/>
        <w:numPr>
          <w:ilvl w:val="0"/>
          <w:numId w:val="31"/>
        </w:numPr>
        <w:suppressAutoHyphens w:val="0"/>
        <w:autoSpaceDE w:val="0"/>
        <w:autoSpaceDN w:val="0"/>
        <w:adjustRightInd w:val="0"/>
        <w:jc w:val="both"/>
      </w:pPr>
      <w:r w:rsidRPr="003D7CE4">
        <w:t>Laane tee – riigiteelt nr 11176 Padise - Kurkse - Harju-Risti km 4,868 vasakule;</w:t>
      </w:r>
    </w:p>
    <w:p w14:paraId="4AEE9E52" w14:textId="7824C809" w:rsidR="00F2694F" w:rsidRPr="003D7CE4" w:rsidRDefault="00682D44" w:rsidP="00682D44">
      <w:pPr>
        <w:pStyle w:val="Loendilik"/>
        <w:numPr>
          <w:ilvl w:val="0"/>
          <w:numId w:val="31"/>
        </w:numPr>
        <w:suppressAutoHyphens w:val="0"/>
        <w:autoSpaceDE w:val="0"/>
        <w:autoSpaceDN w:val="0"/>
        <w:adjustRightInd w:val="0"/>
        <w:jc w:val="both"/>
      </w:pPr>
      <w:r w:rsidRPr="003D7CE4">
        <w:t>Nurga tee – riigiteelt nr 11176 Padise - Kurkse - Harju-Risti km 7,161 paremale</w:t>
      </w:r>
      <w:r w:rsidR="00F2694F" w:rsidRPr="003D7CE4">
        <w:t>.</w:t>
      </w:r>
    </w:p>
    <w:p w14:paraId="4A1F1B96" w14:textId="5A988075" w:rsidR="003D7CE4" w:rsidRDefault="003D7CE4" w:rsidP="003D7CE4">
      <w:pPr>
        <w:suppressAutoHyphens w:val="0"/>
        <w:autoSpaceDE w:val="0"/>
        <w:autoSpaceDN w:val="0"/>
        <w:adjustRightInd w:val="0"/>
        <w:jc w:val="both"/>
      </w:pPr>
      <w:r w:rsidRPr="003D7CE4">
        <w:t xml:space="preserve">Laane tee uus </w:t>
      </w:r>
      <w:proofErr w:type="spellStart"/>
      <w:r w:rsidRPr="003D7CE4">
        <w:t>mahasõit</w:t>
      </w:r>
      <w:proofErr w:type="spellEnd"/>
      <w:r w:rsidRPr="003D7CE4">
        <w:t xml:space="preserve"> ehitatakse riigitee nr 11176 Padise - Kurkse - Harju-Risti km 4,868 kohale riigiteega täisnurga all. </w:t>
      </w:r>
      <w:proofErr w:type="spellStart"/>
      <w:r w:rsidRPr="003D7CE4">
        <w:t>Mahasõidukoha</w:t>
      </w:r>
      <w:proofErr w:type="spellEnd"/>
      <w:r w:rsidRPr="003D7CE4">
        <w:t xml:space="preserve"> ümber on ca 15-20 cm paksune huumuskiht ja aluspinnaseks on liivsavi. Teepeenrad on rohtunud. Piki põhiteed (teise pool teed) asuvad</w:t>
      </w:r>
      <w:r>
        <w:t xml:space="preserve"> kohati olemasolevad külgkraavid/madalad nõvad. Olemasolevad truubid ristumiskoha piirkonnas puuduvad. Ristumiskohal olemasolevad tehnovõrgud puuduvad.</w:t>
      </w:r>
    </w:p>
    <w:p w14:paraId="061161B0" w14:textId="524BAC00" w:rsidR="00587F82" w:rsidRPr="00F9590A" w:rsidRDefault="003D7CE4" w:rsidP="003D7CE4">
      <w:pPr>
        <w:suppressAutoHyphens w:val="0"/>
        <w:autoSpaceDE w:val="0"/>
        <w:autoSpaceDN w:val="0"/>
        <w:adjustRightInd w:val="0"/>
        <w:jc w:val="both"/>
        <w:rPr>
          <w:highlight w:val="yellow"/>
        </w:rPr>
      </w:pPr>
      <w:r>
        <w:t xml:space="preserve">Nurga tee uus </w:t>
      </w:r>
      <w:proofErr w:type="spellStart"/>
      <w:r>
        <w:t>mahasõit</w:t>
      </w:r>
      <w:proofErr w:type="spellEnd"/>
      <w:r>
        <w:t xml:space="preserve"> ehitatakse riigitee nr 11176 Padise - Kurkse - Harju-Risti km 7,161 kohale riigiteega täisnurga all. </w:t>
      </w:r>
      <w:proofErr w:type="spellStart"/>
      <w:r>
        <w:t>Mahasõidukoha</w:t>
      </w:r>
      <w:proofErr w:type="spellEnd"/>
      <w:r>
        <w:t xml:space="preserve"> ümber on ca 20-25 cm paksune huumuskiht ja aluspinnaseks on liiv. Teepeenrad on rohtunud. Piki põhiteed asuvad olemasolevad külgkraavid/madalad nõvad. Ristumiskohast ca 45m kaugusel loode poole asub olemasolev Ø500mm plasttruup. Ristumiskoha olemasolevad truubid ja tehnovõrgud puuduvad.</w:t>
      </w:r>
    </w:p>
    <w:p w14:paraId="48FA5AB5" w14:textId="36D281A6" w:rsidR="00587F82" w:rsidRPr="0006371D" w:rsidRDefault="00906D0C" w:rsidP="003A5FC5">
      <w:pPr>
        <w:suppressAutoHyphens w:val="0"/>
        <w:autoSpaceDE w:val="0"/>
        <w:autoSpaceDN w:val="0"/>
        <w:adjustRightInd w:val="0"/>
        <w:jc w:val="both"/>
      </w:pPr>
      <w:r w:rsidRPr="00906D0C">
        <w:t xml:space="preserve">Ristumiskohtade </w:t>
      </w:r>
      <w:proofErr w:type="spellStart"/>
      <w:r w:rsidRPr="00906D0C">
        <w:t>pikikalle</w:t>
      </w:r>
      <w:proofErr w:type="spellEnd"/>
      <w:r w:rsidRPr="00906D0C">
        <w:t xml:space="preserve"> Laane teel on 1,5%., Nurga teel on 3,0%. Juurdepääsuteele on </w:t>
      </w:r>
      <w:r w:rsidRPr="0006371D">
        <w:t>ettenähtud kahepoolse põikkaldega 2,5%-</w:t>
      </w:r>
      <w:proofErr w:type="spellStart"/>
      <w:r w:rsidRPr="0006371D">
        <w:t>ne</w:t>
      </w:r>
      <w:proofErr w:type="spellEnd"/>
      <w:r w:rsidRPr="0006371D">
        <w:t xml:space="preserve"> a/b kate ning 3,0%-</w:t>
      </w:r>
      <w:proofErr w:type="spellStart"/>
      <w:r w:rsidRPr="0006371D">
        <w:t>ne</w:t>
      </w:r>
      <w:proofErr w:type="spellEnd"/>
      <w:r w:rsidRPr="0006371D">
        <w:t xml:space="preserve"> kahepoolse põikkaldega kruuskate</w:t>
      </w:r>
      <w:r w:rsidR="003A5FC5" w:rsidRPr="0006371D">
        <w:t>, mis on kokku viidud riigiteel oleva vertikaallahendusega.</w:t>
      </w:r>
    </w:p>
    <w:p w14:paraId="34A98498" w14:textId="41A8B2C7" w:rsidR="00184DE8" w:rsidRPr="0006371D" w:rsidRDefault="0073212A" w:rsidP="00184DE8">
      <w:pPr>
        <w:suppressAutoHyphens w:val="0"/>
        <w:autoSpaceDE w:val="0"/>
        <w:autoSpaceDN w:val="0"/>
        <w:adjustRightInd w:val="0"/>
        <w:jc w:val="both"/>
      </w:pPr>
      <w:r w:rsidRPr="0006371D">
        <w:t>Laane j</w:t>
      </w:r>
      <w:r w:rsidR="00A56A31" w:rsidRPr="0006371D">
        <w:t>uurdepääsutee</w:t>
      </w:r>
      <w:r w:rsidR="00FA5E04" w:rsidRPr="0006371D">
        <w:t>de</w:t>
      </w:r>
      <w:r w:rsidR="00A56A31" w:rsidRPr="0006371D">
        <w:t xml:space="preserve"> </w:t>
      </w:r>
      <w:bookmarkStart w:id="10" w:name="_Hlk127800737"/>
      <w:r w:rsidR="00057F24" w:rsidRPr="0006371D">
        <w:t xml:space="preserve">A/B kate </w:t>
      </w:r>
      <w:r w:rsidR="00184DE8" w:rsidRPr="0006371D">
        <w:t>rajatakse järgmine:</w:t>
      </w:r>
      <w:bookmarkEnd w:id="10"/>
    </w:p>
    <w:p w14:paraId="2E7A156E" w14:textId="2556C9A2" w:rsidR="007401F1" w:rsidRPr="0006371D" w:rsidRDefault="00747932" w:rsidP="007401F1">
      <w:pPr>
        <w:pStyle w:val="Loendilik"/>
        <w:numPr>
          <w:ilvl w:val="0"/>
          <w:numId w:val="17"/>
        </w:numPr>
        <w:suppressAutoHyphens w:val="0"/>
        <w:autoSpaceDE w:val="0"/>
        <w:autoSpaceDN w:val="0"/>
        <w:adjustRightInd w:val="0"/>
        <w:jc w:val="both"/>
      </w:pPr>
      <w:r w:rsidRPr="0006371D">
        <w:t xml:space="preserve">Tihe asfaltbetoon AC 16 </w:t>
      </w:r>
      <w:proofErr w:type="spellStart"/>
      <w:r w:rsidRPr="0006371D">
        <w:t>surf</w:t>
      </w:r>
      <w:proofErr w:type="spellEnd"/>
      <w:r w:rsidRPr="0006371D">
        <w:tab/>
      </w:r>
      <w:r w:rsidRPr="0006371D">
        <w:tab/>
      </w:r>
      <w:r w:rsidRPr="0006371D">
        <w:tab/>
      </w:r>
      <w:r w:rsidR="00FA5E04" w:rsidRPr="0006371D">
        <w:tab/>
      </w:r>
      <w:r w:rsidR="0070479F" w:rsidRPr="0006371D">
        <w:t>h=9sm</w:t>
      </w:r>
    </w:p>
    <w:p w14:paraId="020E8E3E" w14:textId="6CC563B3" w:rsidR="0070479F" w:rsidRPr="0006371D" w:rsidRDefault="0070479F" w:rsidP="0070479F">
      <w:pPr>
        <w:pStyle w:val="Loendilik"/>
        <w:numPr>
          <w:ilvl w:val="0"/>
          <w:numId w:val="17"/>
        </w:numPr>
        <w:suppressAutoHyphens w:val="0"/>
        <w:autoSpaceDE w:val="0"/>
        <w:autoSpaceDN w:val="0"/>
        <w:adjustRightInd w:val="0"/>
        <w:jc w:val="both"/>
      </w:pPr>
      <w:r w:rsidRPr="0006371D">
        <w:t xml:space="preserve">Killustikalus kiilumismeetodil </w:t>
      </w:r>
      <w:proofErr w:type="spellStart"/>
      <w:r w:rsidRPr="0006371D">
        <w:t>fr</w:t>
      </w:r>
      <w:proofErr w:type="spellEnd"/>
      <w:r w:rsidRPr="0006371D">
        <w:t xml:space="preserve"> 32/63 </w:t>
      </w:r>
      <w:r w:rsidRPr="0006371D">
        <w:tab/>
      </w:r>
      <w:r w:rsidRPr="0006371D">
        <w:tab/>
        <w:t>h=20cm</w:t>
      </w:r>
    </w:p>
    <w:p w14:paraId="037395BA" w14:textId="1A055F0E" w:rsidR="0070479F" w:rsidRPr="0006371D" w:rsidRDefault="0070479F" w:rsidP="0070479F">
      <w:pPr>
        <w:pStyle w:val="Loendilik"/>
        <w:numPr>
          <w:ilvl w:val="0"/>
          <w:numId w:val="17"/>
        </w:numPr>
        <w:suppressAutoHyphens w:val="0"/>
        <w:autoSpaceDE w:val="0"/>
        <w:autoSpaceDN w:val="0"/>
        <w:adjustRightInd w:val="0"/>
        <w:jc w:val="both"/>
      </w:pPr>
      <w:r w:rsidRPr="0006371D">
        <w:t xml:space="preserve">Geotekstiil </w:t>
      </w:r>
      <w:bookmarkStart w:id="11" w:name="_Hlk127800811"/>
      <w:r w:rsidRPr="0006371D">
        <w:t xml:space="preserve">(Deklareeritud tõmbetugevus MD/CMD ≥20 </w:t>
      </w:r>
      <w:proofErr w:type="spellStart"/>
      <w:r w:rsidRPr="0006371D">
        <w:t>kN</w:t>
      </w:r>
      <w:proofErr w:type="spellEnd"/>
      <w:r w:rsidRPr="0006371D">
        <w:t>/m, 5,0 m lai, mittekootud)</w:t>
      </w:r>
      <w:bookmarkEnd w:id="11"/>
    </w:p>
    <w:p w14:paraId="0443B2B4" w14:textId="17BC5489" w:rsidR="0070479F" w:rsidRPr="0006371D" w:rsidRDefault="0070479F" w:rsidP="0070479F">
      <w:pPr>
        <w:pStyle w:val="Loendilik"/>
        <w:numPr>
          <w:ilvl w:val="0"/>
          <w:numId w:val="17"/>
        </w:numPr>
        <w:suppressAutoHyphens w:val="0"/>
        <w:autoSpaceDE w:val="0"/>
        <w:autoSpaceDN w:val="0"/>
        <w:adjustRightInd w:val="0"/>
        <w:jc w:val="both"/>
      </w:pPr>
      <w:r w:rsidRPr="0006371D">
        <w:t>Dreenkiht (</w:t>
      </w:r>
      <w:proofErr w:type="spellStart"/>
      <w:r w:rsidRPr="0006371D">
        <w:t>dreenivus</w:t>
      </w:r>
      <w:proofErr w:type="spellEnd"/>
      <w:r w:rsidRPr="0006371D">
        <w:t xml:space="preserve"> minimaalselt 1m/</w:t>
      </w:r>
      <w:proofErr w:type="spellStart"/>
      <w:r w:rsidRPr="0006371D">
        <w:t>ööp</w:t>
      </w:r>
      <w:proofErr w:type="spellEnd"/>
      <w:r w:rsidRPr="0006371D">
        <w:t xml:space="preserve">) </w:t>
      </w:r>
      <w:r w:rsidRPr="0006371D">
        <w:tab/>
        <w:t>h=min20cm</w:t>
      </w:r>
    </w:p>
    <w:p w14:paraId="05F62BF6" w14:textId="0EF9C1A4" w:rsidR="00F96EF3" w:rsidRPr="0006371D" w:rsidRDefault="0073212A" w:rsidP="0070479F">
      <w:pPr>
        <w:pStyle w:val="Loendilik"/>
        <w:numPr>
          <w:ilvl w:val="0"/>
          <w:numId w:val="17"/>
        </w:numPr>
        <w:suppressAutoHyphens w:val="0"/>
        <w:autoSpaceDE w:val="0"/>
        <w:autoSpaceDN w:val="0"/>
        <w:adjustRightInd w:val="0"/>
        <w:jc w:val="both"/>
      </w:pPr>
      <w:r w:rsidRPr="0006371D">
        <w:t>Täitepinnas (</w:t>
      </w:r>
      <w:proofErr w:type="spellStart"/>
      <w:r w:rsidRPr="0006371D">
        <w:t>dreenivus</w:t>
      </w:r>
      <w:proofErr w:type="spellEnd"/>
      <w:r w:rsidRPr="0006371D">
        <w:t xml:space="preserve"> minimaalselt 0,5m/</w:t>
      </w:r>
      <w:proofErr w:type="spellStart"/>
      <w:r w:rsidRPr="0006371D">
        <w:t>ööp</w:t>
      </w:r>
      <w:proofErr w:type="spellEnd"/>
      <w:r w:rsidRPr="0006371D">
        <w:t xml:space="preserve">) </w:t>
      </w:r>
      <w:r w:rsidRPr="0006371D">
        <w:tab/>
        <w:t>h=min20cm</w:t>
      </w:r>
    </w:p>
    <w:p w14:paraId="4AAD6619" w14:textId="3FDB7AA4" w:rsidR="00EE29A9" w:rsidRPr="0006371D" w:rsidRDefault="0070479F" w:rsidP="0070479F">
      <w:pPr>
        <w:pStyle w:val="Loendilik"/>
        <w:numPr>
          <w:ilvl w:val="0"/>
          <w:numId w:val="17"/>
        </w:numPr>
        <w:suppressAutoHyphens w:val="0"/>
        <w:autoSpaceDE w:val="0"/>
        <w:autoSpaceDN w:val="0"/>
        <w:adjustRightInd w:val="0"/>
        <w:jc w:val="both"/>
      </w:pPr>
      <w:r w:rsidRPr="0006371D">
        <w:t xml:space="preserve">Aluspinnas – </w:t>
      </w:r>
      <w:r w:rsidR="006C6463" w:rsidRPr="0006371D">
        <w:t>liiv</w:t>
      </w:r>
      <w:r w:rsidR="0073212A" w:rsidRPr="0006371D">
        <w:t>savi</w:t>
      </w:r>
      <w:r w:rsidR="007401F1" w:rsidRPr="0006371D">
        <w:t>.</w:t>
      </w:r>
    </w:p>
    <w:p w14:paraId="788EBBD3" w14:textId="1DF0AC52" w:rsidR="00D115CF" w:rsidRPr="0006371D" w:rsidRDefault="00D115CF" w:rsidP="00D115CF">
      <w:pPr>
        <w:suppressAutoHyphens w:val="0"/>
        <w:autoSpaceDE w:val="0"/>
        <w:autoSpaceDN w:val="0"/>
        <w:adjustRightInd w:val="0"/>
        <w:jc w:val="both"/>
      </w:pPr>
      <w:r w:rsidRPr="0006371D">
        <w:t>Nurga juurdepääsuteede A/B kate rajatakse järgmine:</w:t>
      </w:r>
    </w:p>
    <w:p w14:paraId="16C886F7" w14:textId="77777777" w:rsidR="00D115CF" w:rsidRPr="0006371D" w:rsidRDefault="00D115CF" w:rsidP="00D115CF">
      <w:pPr>
        <w:pStyle w:val="Loendilik"/>
        <w:numPr>
          <w:ilvl w:val="0"/>
          <w:numId w:val="17"/>
        </w:numPr>
        <w:suppressAutoHyphens w:val="0"/>
        <w:autoSpaceDE w:val="0"/>
        <w:autoSpaceDN w:val="0"/>
        <w:adjustRightInd w:val="0"/>
        <w:jc w:val="both"/>
      </w:pPr>
      <w:r w:rsidRPr="0006371D">
        <w:t xml:space="preserve">Tihe asfaltbetoon AC 16 </w:t>
      </w:r>
      <w:proofErr w:type="spellStart"/>
      <w:r w:rsidRPr="0006371D">
        <w:t>surf</w:t>
      </w:r>
      <w:proofErr w:type="spellEnd"/>
      <w:r w:rsidRPr="0006371D">
        <w:tab/>
      </w:r>
      <w:r w:rsidRPr="0006371D">
        <w:tab/>
      </w:r>
      <w:r w:rsidRPr="0006371D">
        <w:tab/>
      </w:r>
      <w:r w:rsidRPr="0006371D">
        <w:tab/>
        <w:t>h=9sm</w:t>
      </w:r>
    </w:p>
    <w:p w14:paraId="25EE6835" w14:textId="77777777" w:rsidR="00D115CF" w:rsidRPr="0006371D" w:rsidRDefault="00D115CF" w:rsidP="00D115CF">
      <w:pPr>
        <w:pStyle w:val="Loendilik"/>
        <w:numPr>
          <w:ilvl w:val="0"/>
          <w:numId w:val="17"/>
        </w:numPr>
        <w:suppressAutoHyphens w:val="0"/>
        <w:autoSpaceDE w:val="0"/>
        <w:autoSpaceDN w:val="0"/>
        <w:adjustRightInd w:val="0"/>
        <w:jc w:val="both"/>
      </w:pPr>
      <w:r w:rsidRPr="0006371D">
        <w:t xml:space="preserve">Killustikalus kiilumismeetodil </w:t>
      </w:r>
      <w:proofErr w:type="spellStart"/>
      <w:r w:rsidRPr="0006371D">
        <w:t>fr</w:t>
      </w:r>
      <w:proofErr w:type="spellEnd"/>
      <w:r w:rsidRPr="0006371D">
        <w:t xml:space="preserve"> 32/63 </w:t>
      </w:r>
      <w:r w:rsidRPr="0006371D">
        <w:tab/>
      </w:r>
      <w:r w:rsidRPr="0006371D">
        <w:tab/>
        <w:t>h=20cm</w:t>
      </w:r>
    </w:p>
    <w:p w14:paraId="46206EC1" w14:textId="77777777" w:rsidR="00D115CF" w:rsidRPr="0006371D" w:rsidRDefault="00D115CF" w:rsidP="00D115CF">
      <w:pPr>
        <w:pStyle w:val="Loendilik"/>
        <w:numPr>
          <w:ilvl w:val="0"/>
          <w:numId w:val="17"/>
        </w:numPr>
        <w:suppressAutoHyphens w:val="0"/>
        <w:autoSpaceDE w:val="0"/>
        <w:autoSpaceDN w:val="0"/>
        <w:adjustRightInd w:val="0"/>
        <w:jc w:val="both"/>
      </w:pPr>
      <w:r w:rsidRPr="0006371D">
        <w:t xml:space="preserve">Geotekstiil (Deklareeritud tõmbetugevus MD/CMD ≥20 </w:t>
      </w:r>
      <w:proofErr w:type="spellStart"/>
      <w:r w:rsidRPr="0006371D">
        <w:t>kN</w:t>
      </w:r>
      <w:proofErr w:type="spellEnd"/>
      <w:r w:rsidRPr="0006371D">
        <w:t>/m, 5,0 m lai, mittekootud)</w:t>
      </w:r>
    </w:p>
    <w:p w14:paraId="6545B01D" w14:textId="77777777" w:rsidR="00D115CF" w:rsidRPr="0006371D" w:rsidRDefault="00D115CF" w:rsidP="00D115CF">
      <w:pPr>
        <w:pStyle w:val="Loendilik"/>
        <w:numPr>
          <w:ilvl w:val="0"/>
          <w:numId w:val="17"/>
        </w:numPr>
        <w:suppressAutoHyphens w:val="0"/>
        <w:autoSpaceDE w:val="0"/>
        <w:autoSpaceDN w:val="0"/>
        <w:adjustRightInd w:val="0"/>
        <w:jc w:val="both"/>
      </w:pPr>
      <w:r w:rsidRPr="0006371D">
        <w:t>Dreenkiht (</w:t>
      </w:r>
      <w:proofErr w:type="spellStart"/>
      <w:r w:rsidRPr="0006371D">
        <w:t>dreenivus</w:t>
      </w:r>
      <w:proofErr w:type="spellEnd"/>
      <w:r w:rsidRPr="0006371D">
        <w:t xml:space="preserve"> minimaalselt 1m/</w:t>
      </w:r>
      <w:proofErr w:type="spellStart"/>
      <w:r w:rsidRPr="0006371D">
        <w:t>ööp</w:t>
      </w:r>
      <w:proofErr w:type="spellEnd"/>
      <w:r w:rsidRPr="0006371D">
        <w:t xml:space="preserve">) </w:t>
      </w:r>
      <w:r w:rsidRPr="0006371D">
        <w:tab/>
        <w:t>h=min20cm</w:t>
      </w:r>
    </w:p>
    <w:p w14:paraId="175CDE19" w14:textId="120B0C48" w:rsidR="00D115CF" w:rsidRPr="0006371D" w:rsidRDefault="00D115CF" w:rsidP="00D115CF">
      <w:pPr>
        <w:pStyle w:val="Loendilik"/>
        <w:numPr>
          <w:ilvl w:val="0"/>
          <w:numId w:val="17"/>
        </w:numPr>
        <w:suppressAutoHyphens w:val="0"/>
        <w:autoSpaceDE w:val="0"/>
        <w:autoSpaceDN w:val="0"/>
        <w:adjustRightInd w:val="0"/>
        <w:jc w:val="both"/>
      </w:pPr>
      <w:r w:rsidRPr="0006371D">
        <w:t>Aluspinnas – lii</w:t>
      </w:r>
      <w:r w:rsidR="00F161A0" w:rsidRPr="0006371D">
        <w:t>v</w:t>
      </w:r>
      <w:r w:rsidRPr="0006371D">
        <w:t>.</w:t>
      </w:r>
    </w:p>
    <w:p w14:paraId="3C7046CC" w14:textId="56285435" w:rsidR="006C30F1" w:rsidRPr="0006371D" w:rsidRDefault="0047487C" w:rsidP="006C30F1">
      <w:pPr>
        <w:suppressAutoHyphens w:val="0"/>
        <w:autoSpaceDE w:val="0"/>
        <w:autoSpaceDN w:val="0"/>
        <w:adjustRightInd w:val="0"/>
        <w:jc w:val="both"/>
      </w:pPr>
      <w:r w:rsidRPr="0006371D">
        <w:t>J</w:t>
      </w:r>
      <w:r w:rsidR="006C30F1" w:rsidRPr="0006371D">
        <w:t xml:space="preserve">uurdepääsutee kruuskate </w:t>
      </w:r>
      <w:r w:rsidR="00C252E5" w:rsidRPr="0006371D">
        <w:t>rajatakse järgmine:</w:t>
      </w:r>
    </w:p>
    <w:p w14:paraId="3A58C1BF" w14:textId="00192C42" w:rsidR="006C30F1" w:rsidRPr="0006371D" w:rsidRDefault="006C30F1" w:rsidP="006C30F1">
      <w:pPr>
        <w:pStyle w:val="Loendilik"/>
        <w:numPr>
          <w:ilvl w:val="0"/>
          <w:numId w:val="28"/>
        </w:numPr>
        <w:suppressAutoHyphens w:val="0"/>
        <w:autoSpaceDE w:val="0"/>
        <w:autoSpaceDN w:val="0"/>
        <w:adjustRightInd w:val="0"/>
        <w:jc w:val="both"/>
      </w:pPr>
      <w:r w:rsidRPr="0006371D">
        <w:lastRenderedPageBreak/>
        <w:t xml:space="preserve">Purustatud kruus (positsioon nr 6) </w:t>
      </w:r>
      <w:r w:rsidRPr="0006371D">
        <w:tab/>
      </w:r>
      <w:r w:rsidRPr="0006371D">
        <w:tab/>
      </w:r>
      <w:r w:rsidRPr="0006371D">
        <w:tab/>
        <w:t>h=12cm</w:t>
      </w:r>
    </w:p>
    <w:p w14:paraId="7A0D9AB8" w14:textId="7DD721EB" w:rsidR="006C30F1" w:rsidRPr="0006371D" w:rsidRDefault="006C30F1" w:rsidP="006C30F1">
      <w:pPr>
        <w:pStyle w:val="Loendilik"/>
        <w:numPr>
          <w:ilvl w:val="0"/>
          <w:numId w:val="28"/>
        </w:numPr>
        <w:suppressAutoHyphens w:val="0"/>
        <w:autoSpaceDE w:val="0"/>
        <w:autoSpaceDN w:val="0"/>
        <w:adjustRightInd w:val="0"/>
        <w:jc w:val="both"/>
      </w:pPr>
      <w:r w:rsidRPr="0006371D">
        <w:t>Kruusalus (</w:t>
      </w:r>
      <w:proofErr w:type="spellStart"/>
      <w:r w:rsidRPr="0006371D">
        <w:t>dreenivus</w:t>
      </w:r>
      <w:proofErr w:type="spellEnd"/>
      <w:r w:rsidRPr="0006371D">
        <w:t xml:space="preserve"> minimaalselt 1m/</w:t>
      </w:r>
      <w:proofErr w:type="spellStart"/>
      <w:r w:rsidRPr="0006371D">
        <w:t>ööp</w:t>
      </w:r>
      <w:proofErr w:type="spellEnd"/>
      <w:r w:rsidRPr="0006371D">
        <w:t xml:space="preserve">) </w:t>
      </w:r>
      <w:r w:rsidRPr="0006371D">
        <w:tab/>
        <w:t>h=min20cm</w:t>
      </w:r>
    </w:p>
    <w:p w14:paraId="76F578FB" w14:textId="12E8F5DC" w:rsidR="006C30F1" w:rsidRPr="0006371D" w:rsidRDefault="006C30F1" w:rsidP="006C30F1">
      <w:pPr>
        <w:pStyle w:val="Loendilik"/>
        <w:numPr>
          <w:ilvl w:val="0"/>
          <w:numId w:val="28"/>
        </w:numPr>
        <w:suppressAutoHyphens w:val="0"/>
        <w:autoSpaceDE w:val="0"/>
        <w:autoSpaceDN w:val="0"/>
        <w:adjustRightInd w:val="0"/>
        <w:jc w:val="both"/>
      </w:pPr>
      <w:r w:rsidRPr="0006371D">
        <w:t xml:space="preserve">Geotekstiil </w:t>
      </w:r>
      <w:bookmarkStart w:id="12" w:name="_Hlk130802102"/>
      <w:r w:rsidRPr="0006371D">
        <w:t xml:space="preserve">(Deklareeritud tõmbetugevus MD/CMD ≥20 </w:t>
      </w:r>
      <w:proofErr w:type="spellStart"/>
      <w:r w:rsidRPr="0006371D">
        <w:t>kN</w:t>
      </w:r>
      <w:proofErr w:type="spellEnd"/>
      <w:r w:rsidRPr="0006371D">
        <w:t>/m, 5,0 m lai, mittekootud)</w:t>
      </w:r>
      <w:bookmarkEnd w:id="12"/>
    </w:p>
    <w:p w14:paraId="422F2401" w14:textId="413D26DD" w:rsidR="006C30F1" w:rsidRPr="0006371D" w:rsidRDefault="006C30F1" w:rsidP="006C30F1">
      <w:pPr>
        <w:pStyle w:val="Loendilik"/>
        <w:numPr>
          <w:ilvl w:val="0"/>
          <w:numId w:val="28"/>
        </w:numPr>
        <w:suppressAutoHyphens w:val="0"/>
        <w:autoSpaceDE w:val="0"/>
        <w:autoSpaceDN w:val="0"/>
        <w:adjustRightInd w:val="0"/>
        <w:jc w:val="both"/>
      </w:pPr>
      <w:r w:rsidRPr="0006371D">
        <w:t>Täitepinnas (</w:t>
      </w:r>
      <w:proofErr w:type="spellStart"/>
      <w:r w:rsidRPr="0006371D">
        <w:t>dreenivus</w:t>
      </w:r>
      <w:proofErr w:type="spellEnd"/>
      <w:r w:rsidRPr="0006371D">
        <w:t xml:space="preserve"> minimaalselt 0,5m/</w:t>
      </w:r>
      <w:proofErr w:type="spellStart"/>
      <w:r w:rsidRPr="0006371D">
        <w:t>ööp</w:t>
      </w:r>
      <w:proofErr w:type="spellEnd"/>
      <w:r w:rsidRPr="0006371D">
        <w:t xml:space="preserve">) </w:t>
      </w:r>
      <w:r w:rsidRPr="0006371D">
        <w:tab/>
        <w:t>h=min20cm</w:t>
      </w:r>
    </w:p>
    <w:p w14:paraId="741E0D86" w14:textId="56479FFC" w:rsidR="00DD13A0" w:rsidRPr="0006371D" w:rsidRDefault="006C30F1" w:rsidP="006C30F1">
      <w:pPr>
        <w:pStyle w:val="Loendilik"/>
        <w:numPr>
          <w:ilvl w:val="0"/>
          <w:numId w:val="28"/>
        </w:numPr>
        <w:suppressAutoHyphens w:val="0"/>
        <w:autoSpaceDE w:val="0"/>
        <w:autoSpaceDN w:val="0"/>
        <w:adjustRightInd w:val="0"/>
        <w:jc w:val="both"/>
      </w:pPr>
      <w:r w:rsidRPr="0006371D">
        <w:t xml:space="preserve">Aluspinnas – </w:t>
      </w:r>
      <w:r w:rsidR="0047487C" w:rsidRPr="0006371D">
        <w:t>liiv</w:t>
      </w:r>
      <w:r w:rsidR="0006371D" w:rsidRPr="0006371D">
        <w:t>savi/liiv</w:t>
      </w:r>
    </w:p>
    <w:p w14:paraId="06EDD22A" w14:textId="261B6944" w:rsidR="00AD05EC" w:rsidRPr="00AD05EC" w:rsidRDefault="00AD05EC" w:rsidP="00AD05EC">
      <w:pPr>
        <w:suppressAutoHyphens w:val="0"/>
        <w:autoSpaceDE w:val="0"/>
        <w:autoSpaceDN w:val="0"/>
        <w:adjustRightInd w:val="0"/>
        <w:jc w:val="both"/>
      </w:pPr>
      <w:r>
        <w:t xml:space="preserve">Nurga tee ristumiskohal (piki põhiteed) asuvad olemasolevad külgkraavid/madalad nõvad. Ristumiskohast ca 45m kaugusel loode poole asub olemasolev Ø500mm plasttruup. </w:t>
      </w:r>
      <w:proofErr w:type="spellStart"/>
      <w:r>
        <w:t>Mahasõidutee</w:t>
      </w:r>
      <w:proofErr w:type="spellEnd"/>
      <w:r>
        <w:t xml:space="preserve"> alla paigaldatakse uus Ø400mm plasttruup. Uued kraavid tuleb kaevata ja olemasolevad kraavid tuleb puhastada/</w:t>
      </w:r>
      <w:r w:rsidRPr="00AD05EC">
        <w:t>süvistada vastavalt plaanilahenduses näidatud ulatuses.</w:t>
      </w:r>
    </w:p>
    <w:p w14:paraId="3FBBA934" w14:textId="04A20A4F" w:rsidR="00AF2C92" w:rsidRDefault="00AD05EC" w:rsidP="00AD05EC">
      <w:pPr>
        <w:suppressAutoHyphens w:val="0"/>
        <w:autoSpaceDE w:val="0"/>
        <w:autoSpaceDN w:val="0"/>
        <w:adjustRightInd w:val="0"/>
        <w:jc w:val="both"/>
      </w:pPr>
      <w:r w:rsidRPr="00AD05EC">
        <w:t>Truubi sisse- ja väljavoolud tuleb kindlustada munakivisillutisega, sisse ja väljavoolu kohal ka kraavi põhjad – antud tööd kuuluvad lahutamatu osana truupide ehituse juurde</w:t>
      </w:r>
      <w:r w:rsidR="00AF2C92" w:rsidRPr="00AD05EC">
        <w:t>.</w:t>
      </w:r>
    </w:p>
    <w:p w14:paraId="4F46EC5A" w14:textId="5F2BE16B" w:rsidR="00AD05EC" w:rsidRDefault="00603787" w:rsidP="00AD05EC">
      <w:pPr>
        <w:suppressAutoHyphens w:val="0"/>
        <w:autoSpaceDE w:val="0"/>
        <w:autoSpaceDN w:val="0"/>
        <w:adjustRightInd w:val="0"/>
        <w:jc w:val="both"/>
      </w:pPr>
      <w:r>
        <w:t xml:space="preserve">Padisemetsa tee </w:t>
      </w:r>
      <w:proofErr w:type="spellStart"/>
      <w:r w:rsidR="00B904B7">
        <w:t>mahasõit</w:t>
      </w:r>
      <w:proofErr w:type="spellEnd"/>
      <w:r w:rsidR="00B904B7">
        <w:t xml:space="preserve"> rajatakse Piiber Projekt poolt koostatud </w:t>
      </w:r>
      <w:r w:rsidR="00B904B7" w:rsidRPr="00B904B7">
        <w:t>„Riigi kõrvalmaantee 11175 Viruküla – Padise km 16,338 ristumiskoha ehitamine“ põhiprojekt</w:t>
      </w:r>
      <w:r w:rsidR="00B904B7">
        <w:t xml:space="preserve"> alusel.</w:t>
      </w:r>
    </w:p>
    <w:p w14:paraId="07DDF97E" w14:textId="1C1241D9" w:rsidR="009639BF" w:rsidRDefault="009639BF" w:rsidP="00AD05EC">
      <w:pPr>
        <w:suppressAutoHyphens w:val="0"/>
        <w:autoSpaceDE w:val="0"/>
        <w:autoSpaceDN w:val="0"/>
        <w:adjustRightInd w:val="0"/>
        <w:jc w:val="both"/>
      </w:pPr>
      <w:r w:rsidRPr="009639BF">
        <w:t xml:space="preserve">Riigi kõrvalmaantee 11175 Viruküla – Padise (edaspidi riigitee) katendiks on ehitatava ristumiskoha lõigus teeregistri andmetel freespurust kate. </w:t>
      </w:r>
      <w:r>
        <w:t>R</w:t>
      </w:r>
      <w:r w:rsidRPr="009639BF">
        <w:t xml:space="preserve">istumiskohale </w:t>
      </w:r>
      <w:r>
        <w:t>ehitada</w:t>
      </w:r>
      <w:r w:rsidRPr="009639BF">
        <w:t xml:space="preserve"> freespurust kate 2x pindamisega vähemalt 18 m ulatuses sõidutee servast.</w:t>
      </w:r>
      <w:r w:rsidR="00347907" w:rsidRPr="00347907">
        <w:t xml:space="preserve"> Ehitatava ristumiskoha katte pikkuseks on ette nähtud 31 meetrit (Metsala kinnistu </w:t>
      </w:r>
      <w:proofErr w:type="spellStart"/>
      <w:r w:rsidR="00347907" w:rsidRPr="00347907">
        <w:t>mahasõidukoha</w:t>
      </w:r>
      <w:proofErr w:type="spellEnd"/>
      <w:r w:rsidR="00347907" w:rsidRPr="00347907">
        <w:t xml:space="preserve"> ulatuses), sisemiste pöörderaadiustega 15 meetrit. Ristumiskoht </w:t>
      </w:r>
      <w:r w:rsidR="00347907">
        <w:t>rajatakse</w:t>
      </w:r>
      <w:r w:rsidR="00347907" w:rsidRPr="00347907">
        <w:t xml:space="preserve"> võimalikult risti riigiteega ning </w:t>
      </w:r>
      <w:proofErr w:type="spellStart"/>
      <w:r w:rsidR="00347907" w:rsidRPr="00347907">
        <w:t>pikikaldega</w:t>
      </w:r>
      <w:proofErr w:type="spellEnd"/>
      <w:r w:rsidR="00347907" w:rsidRPr="00347907">
        <w:t xml:space="preserve"> 1,5% (esimesed 15 m) 1,0% (viimased 16 m) riigiteest eemale.</w:t>
      </w:r>
    </w:p>
    <w:p w14:paraId="2592E65D" w14:textId="523A7EF5" w:rsidR="009D2682" w:rsidRPr="00075334" w:rsidRDefault="008524EE" w:rsidP="00AF2C92">
      <w:pPr>
        <w:suppressAutoHyphens w:val="0"/>
        <w:autoSpaceDE w:val="0"/>
        <w:autoSpaceDN w:val="0"/>
        <w:adjustRightInd w:val="0"/>
        <w:jc w:val="both"/>
      </w:pPr>
      <w:r w:rsidRPr="008524EE">
        <w:t xml:space="preserve">Ristumiskoha ehitamiseks on vajalik eemaldada ristumiskoha aluselt alalt kasvupinnas. Katendi eraldamiseks aluspinnasest kandevõime suurendamiseks on ette nähtud geotekstiili </w:t>
      </w:r>
      <w:bookmarkStart w:id="13" w:name="_Hlk130802257"/>
      <w:r w:rsidRPr="008524EE">
        <w:t xml:space="preserve">(Deklareeritud tõmbetugevus MD/CMD ≥20 </w:t>
      </w:r>
      <w:proofErr w:type="spellStart"/>
      <w:r w:rsidRPr="008524EE">
        <w:t>kN</w:t>
      </w:r>
      <w:proofErr w:type="spellEnd"/>
      <w:r w:rsidRPr="008524EE">
        <w:t>/m, 5,0 m lai, mittekootud)</w:t>
      </w:r>
      <w:bookmarkEnd w:id="13"/>
      <w:r w:rsidRPr="008524EE">
        <w:t xml:space="preserve"> kasutamine. Nõlvad rajatakse nõlvusega 1:3. Mulde ehituseks sobib kohapealne mineraalpinnas. Mulle tuleb tihendada maksimaalselt 30 cm kihtide</w:t>
      </w:r>
      <w:r w:rsidR="0061538A">
        <w:t xml:space="preserve"> </w:t>
      </w:r>
      <w:r w:rsidR="0061538A" w:rsidRPr="0061538A">
        <w:t>kaupa. Üleliigne pinnas tuleb ära vedada.</w:t>
      </w:r>
      <w:r w:rsidR="000A6849" w:rsidRPr="000A6849">
        <w:t xml:space="preserve"> Tasandatud aluspinnasele paigaldatakse kandva kruusakihi alla geotekstiil</w:t>
      </w:r>
      <w:r w:rsidR="000A6849">
        <w:t xml:space="preserve"> </w:t>
      </w:r>
      <w:r w:rsidR="000A6849" w:rsidRPr="000A6849">
        <w:t xml:space="preserve">(Deklareeritud tõmbetugevus MD/CMD ≥20 </w:t>
      </w:r>
      <w:proofErr w:type="spellStart"/>
      <w:r w:rsidR="000A6849" w:rsidRPr="000A6849">
        <w:t>kN</w:t>
      </w:r>
      <w:proofErr w:type="spellEnd"/>
      <w:r w:rsidR="000A6849" w:rsidRPr="000A6849">
        <w:t>/m, 5,0 m lai, mittekootud)</w:t>
      </w:r>
      <w:r w:rsidR="00FB6C3B">
        <w:t xml:space="preserve">. </w:t>
      </w:r>
      <w:r w:rsidR="006E0430" w:rsidRPr="006E0430">
        <w:t xml:space="preserve">Katendiks on ristumiskoha puhul ette nähtud freespurust kate: 8 cm freespuru + 2x pindamine, aluseks 20 cm paksune </w:t>
      </w:r>
      <w:r w:rsidR="00FB6C3B">
        <w:t>sorteeritud kruus</w:t>
      </w:r>
      <w:r w:rsidR="006E0430" w:rsidRPr="006E0430">
        <w:t xml:space="preserve"> Pos.4 kiht.</w:t>
      </w:r>
      <w:r w:rsidR="00075334">
        <w:t xml:space="preserve"> </w:t>
      </w:r>
      <w:r w:rsidR="00430779" w:rsidRPr="00430779">
        <w:t xml:space="preserve">Ristumiskohalt </w:t>
      </w:r>
      <w:r w:rsidR="00E32E10">
        <w:t>ehitatakse</w:t>
      </w:r>
      <w:r w:rsidR="00430779" w:rsidRPr="00430779">
        <w:t xml:space="preserve"> </w:t>
      </w:r>
      <w:proofErr w:type="spellStart"/>
      <w:r w:rsidR="00430779" w:rsidRPr="00430779">
        <w:t>mahasõidukoht</w:t>
      </w:r>
      <w:proofErr w:type="spellEnd"/>
      <w:r w:rsidR="00430779" w:rsidRPr="00430779">
        <w:t xml:space="preserve"> Metsala kinnistule. </w:t>
      </w:r>
      <w:proofErr w:type="spellStart"/>
      <w:r w:rsidR="00430779" w:rsidRPr="00430779">
        <w:t>Mahasõidukoha</w:t>
      </w:r>
      <w:proofErr w:type="spellEnd"/>
      <w:r w:rsidR="00430779" w:rsidRPr="00430779">
        <w:t xml:space="preserve"> alla on ette nähtud paigaldada veeviimar DN300 SN8, millele tuleb rajada kivikindlustusega otsakud.</w:t>
      </w:r>
    </w:p>
    <w:p w14:paraId="37159D7A" w14:textId="77777777" w:rsidR="008B2DCE" w:rsidRPr="005E576D" w:rsidRDefault="008B2DCE" w:rsidP="007E551C">
      <w:pPr>
        <w:suppressAutoHyphens w:val="0"/>
        <w:autoSpaceDE w:val="0"/>
        <w:autoSpaceDN w:val="0"/>
        <w:adjustRightInd w:val="0"/>
        <w:jc w:val="both"/>
      </w:pPr>
    </w:p>
    <w:p w14:paraId="2736B69A" w14:textId="695A84E5" w:rsidR="00333D29" w:rsidRPr="005E576D" w:rsidRDefault="00333D29" w:rsidP="00333D29">
      <w:pPr>
        <w:suppressAutoHyphens w:val="0"/>
        <w:autoSpaceDE w:val="0"/>
        <w:autoSpaceDN w:val="0"/>
        <w:adjustRightInd w:val="0"/>
        <w:jc w:val="both"/>
      </w:pPr>
      <w:r w:rsidRPr="005E576D">
        <w:t>Ristumisko</w:t>
      </w:r>
      <w:r w:rsidR="004912C4" w:rsidRPr="005E576D">
        <w:t>h</w:t>
      </w:r>
      <w:r w:rsidRPr="005E576D">
        <w:t>ta</w:t>
      </w:r>
      <w:r w:rsidR="004912C4" w:rsidRPr="005E576D">
        <w:t>de</w:t>
      </w:r>
      <w:r w:rsidRPr="005E576D">
        <w:t>le paigaldatakse liiklusmärgid nr 221 "Anna teed" komplekt, liiklusmärk nr 644 "Tee nimetus" (2tk)</w:t>
      </w:r>
      <w:r w:rsidR="00C4722C" w:rsidRPr="005E576D">
        <w:t xml:space="preserve"> </w:t>
      </w:r>
      <w:r w:rsidR="00502D7D" w:rsidRPr="005E576D">
        <w:t>ning</w:t>
      </w:r>
      <w:r w:rsidRPr="005E576D">
        <w:t xml:space="preserve"> liiklusmärk nr 341 "Massipiirang" komplekt koos lisateatetahvliga 891b "Välja arvatud RMK loal".</w:t>
      </w:r>
    </w:p>
    <w:p w14:paraId="5D386DAD" w14:textId="77777777" w:rsidR="00581D9E" w:rsidRPr="005E576D" w:rsidRDefault="00581D9E" w:rsidP="006A77F2">
      <w:pPr>
        <w:suppressAutoHyphens w:val="0"/>
        <w:autoSpaceDE w:val="0"/>
        <w:autoSpaceDN w:val="0"/>
        <w:adjustRightInd w:val="0"/>
        <w:jc w:val="both"/>
      </w:pPr>
    </w:p>
    <w:p w14:paraId="69FBDF7A" w14:textId="748BED26" w:rsidR="002765B1" w:rsidRPr="00F9590A" w:rsidRDefault="0024060E" w:rsidP="0024060E">
      <w:pPr>
        <w:suppressAutoHyphens w:val="0"/>
        <w:autoSpaceDE w:val="0"/>
        <w:autoSpaceDN w:val="0"/>
        <w:adjustRightInd w:val="0"/>
        <w:jc w:val="both"/>
      </w:pPr>
      <w:r w:rsidRPr="005E576D">
        <w:t>Ehitusobjektil peab kogu ehituse aja olema tagatud ajakohane ajutine liikluskorraldus vastavalt</w:t>
      </w:r>
      <w:r w:rsidRPr="00F9590A">
        <w:t xml:space="preserve"> teostatavatele töödele tuleb paigaldada teedele ajutised liiklusmärgid nr 158 „Teetööd“, nr 331 „Sissesõidu keeld”, nr 552 „</w:t>
      </w:r>
      <w:proofErr w:type="spellStart"/>
      <w:r w:rsidRPr="00F9590A">
        <w:t>Umbtee</w:t>
      </w:r>
      <w:proofErr w:type="spellEnd"/>
      <w:r w:rsidRPr="00F9590A">
        <w:t>” ja avalikult kasutatavatel teedel tööde tegemiseks nõutavad liiklusskeemi kohased märgid ning lisaks kõik muud juhtumi põhised vajalikud ajutised liiklusmärgid;</w:t>
      </w:r>
      <w:r w:rsidR="00341B72" w:rsidRPr="00F9590A">
        <w:t xml:space="preserve"> </w:t>
      </w:r>
    </w:p>
    <w:p w14:paraId="0D416D71" w14:textId="77777777" w:rsidR="00F1307C" w:rsidRPr="00F9590A" w:rsidRDefault="00F1307C" w:rsidP="00741615">
      <w:pPr>
        <w:suppressAutoHyphens w:val="0"/>
        <w:autoSpaceDE w:val="0"/>
        <w:autoSpaceDN w:val="0"/>
        <w:adjustRightInd w:val="0"/>
        <w:jc w:val="both"/>
        <w:rPr>
          <w:lang w:eastAsia="et-EE"/>
        </w:rPr>
      </w:pPr>
    </w:p>
    <w:p w14:paraId="28EC3417" w14:textId="77777777" w:rsidR="0024060E" w:rsidRPr="00F9590A" w:rsidRDefault="0024060E" w:rsidP="0024060E">
      <w:pPr>
        <w:suppressAutoHyphens w:val="0"/>
        <w:autoSpaceDE w:val="0"/>
        <w:autoSpaceDN w:val="0"/>
        <w:adjustRightInd w:val="0"/>
        <w:jc w:val="both"/>
        <w:rPr>
          <w:color w:val="FF0000"/>
          <w:u w:val="single"/>
          <w:lang w:eastAsia="et-EE"/>
        </w:rPr>
      </w:pPr>
      <w:bookmarkStart w:id="14" w:name="_Hlk88829334"/>
      <w:r w:rsidRPr="00F9590A">
        <w:rPr>
          <w:color w:val="FF0000"/>
          <w:u w:val="single"/>
          <w:lang w:eastAsia="et-EE"/>
        </w:rPr>
        <w:t>Hankes tehtud muudatused võrreldes projektiga:</w:t>
      </w:r>
    </w:p>
    <w:bookmarkEnd w:id="14"/>
    <w:p w14:paraId="5239F8C1" w14:textId="77777777" w:rsidR="00795F40" w:rsidRPr="00F9590A" w:rsidRDefault="00795F40" w:rsidP="00795F40">
      <w:pPr>
        <w:suppressAutoHyphens w:val="0"/>
        <w:autoSpaceDE w:val="0"/>
        <w:autoSpaceDN w:val="0"/>
        <w:adjustRightInd w:val="0"/>
        <w:jc w:val="both"/>
        <w:rPr>
          <w:color w:val="FF0000"/>
          <w:lang w:eastAsia="et-EE"/>
        </w:rPr>
      </w:pPr>
      <w:r w:rsidRPr="00F9590A">
        <w:rPr>
          <w:color w:val="FF0000"/>
          <w:lang w:eastAsia="et-EE"/>
        </w:rPr>
        <w:t>Ehituses kasutatakse erinevalt projektis toodud järgmisi erisusi:</w:t>
      </w:r>
    </w:p>
    <w:p w14:paraId="1508E4EC" w14:textId="77777777" w:rsidR="00795F40" w:rsidRPr="00F9590A"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5" w:name="_Hlk89865129"/>
      <w:r w:rsidRPr="00F9590A">
        <w:rPr>
          <w:color w:val="FF0000"/>
          <w:lang w:eastAsia="et-EE"/>
        </w:rPr>
        <w:t xml:space="preserve">Projektis toodud </w:t>
      </w:r>
      <w:bookmarkEnd w:id="15"/>
      <w:r w:rsidRPr="00F9590A">
        <w:rPr>
          <w:color w:val="FF0000"/>
          <w:lang w:eastAsia="et-EE"/>
        </w:rPr>
        <w:t>truubi otsakute ehitamisel, nõlvade kindlustamisel jm. võib kasutada ainult erosioonitõkke matti, mis koosneb 100% kookoskiududest (350 g/m</w:t>
      </w:r>
      <w:r w:rsidRPr="00F9590A">
        <w:rPr>
          <w:color w:val="FF0000"/>
          <w:vertAlign w:val="superscript"/>
          <w:lang w:eastAsia="et-EE"/>
        </w:rPr>
        <w:t>2</w:t>
      </w:r>
      <w:r w:rsidRPr="00F9590A">
        <w:rPr>
          <w:color w:val="FF0000"/>
          <w:lang w:eastAsia="et-EE"/>
        </w:rPr>
        <w:t xml:space="preserve">) ja mille siduselemendiks on </w:t>
      </w:r>
      <w:proofErr w:type="spellStart"/>
      <w:r w:rsidRPr="00F9590A">
        <w:rPr>
          <w:color w:val="FF0000"/>
          <w:lang w:eastAsia="et-EE"/>
        </w:rPr>
        <w:t>jute</w:t>
      </w:r>
      <w:proofErr w:type="spellEnd"/>
      <w:r w:rsidRPr="00F9590A">
        <w:rPr>
          <w:color w:val="FF0000"/>
          <w:lang w:eastAsia="et-EE"/>
        </w:rPr>
        <w:t xml:space="preserve"> nöör/võrk. Kasutatav erosioonitõkke matti peab koosnema 100% biolagunevast materjalist, mille eluiga on vähemalt 2 aastat. </w:t>
      </w:r>
      <w:r w:rsidRPr="00F9590A">
        <w:rPr>
          <w:b/>
          <w:bCs/>
          <w:color w:val="FF0000"/>
          <w:lang w:eastAsia="et-EE"/>
        </w:rPr>
        <w:t xml:space="preserve">Erosioonitõkke matid, mis sisaldavad </w:t>
      </w:r>
      <w:r w:rsidRPr="00F9590A">
        <w:rPr>
          <w:b/>
          <w:bCs/>
          <w:color w:val="FF0000"/>
          <w:u w:val="single"/>
          <w:lang w:eastAsia="et-EE"/>
        </w:rPr>
        <w:t>plastist sidusnööre/võrkusid on keelatud.</w:t>
      </w:r>
    </w:p>
    <w:p w14:paraId="1142FF4A" w14:textId="77777777" w:rsidR="00795F40" w:rsidRPr="00F9590A"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9590A">
        <w:rPr>
          <w:color w:val="FF0000"/>
          <w:lang w:eastAsia="et-EE"/>
        </w:rPr>
        <w:lastRenderedPageBreak/>
        <w:t xml:space="preserve">Otsakute ja nõlvade kindlustamisel võib kasutada </w:t>
      </w:r>
      <w:proofErr w:type="spellStart"/>
      <w:r w:rsidRPr="00F9590A">
        <w:rPr>
          <w:color w:val="FF0000"/>
          <w:lang w:eastAsia="et-EE"/>
        </w:rPr>
        <w:t>hüdrokülvi</w:t>
      </w:r>
      <w:proofErr w:type="spellEnd"/>
      <w:r w:rsidRPr="00F9590A">
        <w:rPr>
          <w:color w:val="FF0000"/>
          <w:lang w:eastAsia="et-EE"/>
        </w:rPr>
        <w:t>, kuid see peab olema teostatud</w:t>
      </w:r>
      <w:r w:rsidRPr="00F9590A">
        <w:rPr>
          <w:b/>
          <w:bCs/>
          <w:color w:val="FF0000"/>
          <w:lang w:eastAsia="et-EE"/>
        </w:rPr>
        <w:t xml:space="preserve"> </w:t>
      </w:r>
      <w:r w:rsidRPr="00F9590A">
        <w:rPr>
          <w:b/>
          <w:bCs/>
          <w:color w:val="FF0000"/>
          <w:u w:val="single"/>
          <w:lang w:eastAsia="et-EE"/>
        </w:rPr>
        <w:t>50 päeva</w:t>
      </w:r>
      <w:r w:rsidRPr="00F9590A">
        <w:rPr>
          <w:b/>
          <w:bCs/>
          <w:color w:val="FF0000"/>
          <w:lang w:eastAsia="et-EE"/>
        </w:rPr>
        <w:t xml:space="preserve"> </w:t>
      </w:r>
      <w:r w:rsidRPr="00F9590A">
        <w:rPr>
          <w:color w:val="FF0000"/>
          <w:lang w:eastAsia="et-EE"/>
        </w:rPr>
        <w:t>enne ehituse lõpptähtaega ja ehituse üle andes peab otsakul/kindlustusel</w:t>
      </w:r>
      <w:r w:rsidRPr="00F9590A">
        <w:rPr>
          <w:b/>
          <w:bCs/>
          <w:color w:val="FF0000"/>
          <w:lang w:eastAsia="et-EE"/>
        </w:rPr>
        <w:t xml:space="preserve"> </w:t>
      </w:r>
      <w:r w:rsidRPr="00F9590A">
        <w:rPr>
          <w:b/>
          <w:bCs/>
          <w:color w:val="FF0000"/>
          <w:u w:val="single"/>
          <w:lang w:eastAsia="et-EE"/>
        </w:rPr>
        <w:t>kasvama ühtlane elujõuline haljastus.</w:t>
      </w:r>
    </w:p>
    <w:p w14:paraId="6CEA28DA" w14:textId="52486D48" w:rsidR="00605A6B" w:rsidRPr="00F9590A"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9590A">
        <w:rPr>
          <w:color w:val="FF0000"/>
          <w:lang w:eastAsia="et-EE"/>
        </w:rPr>
        <w:t xml:space="preserve">Projektis toodud truubi otsakute ja kivikindlustuste ehitamisel </w:t>
      </w:r>
      <w:r w:rsidRPr="00F9590A">
        <w:rPr>
          <w:b/>
          <w:bCs/>
          <w:color w:val="FF0000"/>
          <w:u w:val="single"/>
          <w:lang w:eastAsia="et-EE"/>
        </w:rPr>
        <w:t>on keelatud geotekstiilide kasutamine</w:t>
      </w:r>
      <w:r w:rsidRPr="00F9590A">
        <w:rPr>
          <w:color w:val="FF0000"/>
          <w:lang w:eastAsia="et-EE"/>
        </w:rPr>
        <w:t xml:space="preserve"> kivikindlustuste kivide all.</w:t>
      </w:r>
    </w:p>
    <w:p w14:paraId="6B08C221" w14:textId="77777777" w:rsidR="007B6AD4" w:rsidRPr="005D1CF5" w:rsidRDefault="007B6AD4" w:rsidP="007B6AD4">
      <w:pPr>
        <w:suppressAutoHyphens w:val="0"/>
        <w:autoSpaceDE w:val="0"/>
        <w:autoSpaceDN w:val="0"/>
        <w:adjustRightInd w:val="0"/>
        <w:jc w:val="both"/>
        <w:rPr>
          <w:lang w:eastAsia="et-EE"/>
        </w:rPr>
      </w:pPr>
    </w:p>
    <w:p w14:paraId="7A7164A9" w14:textId="3F47A014"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7A597A">
        <w:rPr>
          <w:b/>
          <w:bCs/>
          <w:color w:val="000000"/>
        </w:rPr>
        <w:t xml:space="preserve">Projekteerimisbüroo </w:t>
      </w:r>
      <w:r w:rsidR="007A597A">
        <w:rPr>
          <w:b/>
          <w:bCs/>
        </w:rPr>
        <w:t>Maa ja Vesi AS</w:t>
      </w:r>
      <w:r w:rsidR="007A597A" w:rsidRPr="007D478A">
        <w:t xml:space="preserve"> poolt koostatud</w:t>
      </w:r>
      <w:r w:rsidR="007A597A">
        <w:t xml:space="preserve"> „Laheotsa</w:t>
      </w:r>
      <w:r w:rsidR="007A597A" w:rsidRPr="0087689C">
        <w:t xml:space="preserve"> teede </w:t>
      </w:r>
      <w:r w:rsidR="007A597A" w:rsidRPr="00D10CD3">
        <w:t>ehit</w:t>
      </w:r>
      <w:r w:rsidR="007A597A">
        <w:t>usprojekt V02</w:t>
      </w:r>
      <w:r w:rsidR="007A597A" w:rsidRPr="004E2589">
        <w:t>“</w:t>
      </w:r>
      <w:r w:rsidR="007A597A">
        <w:t xml:space="preserve"> ja </w:t>
      </w:r>
      <w:r w:rsidR="007A597A">
        <w:rPr>
          <w:b/>
          <w:bCs/>
        </w:rPr>
        <w:t>Piiber Projekt OÜ</w:t>
      </w:r>
      <w:r w:rsidR="007A597A">
        <w:t xml:space="preserve"> poolt koostatud „Padisemetsa tee ehitamine ehitusprojekt“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CF8D94B" w:rsidR="005E2201" w:rsidRPr="002E4E98" w:rsidRDefault="005E2201" w:rsidP="00A445AE">
      <w:pPr>
        <w:jc w:val="both"/>
        <w:rPr>
          <w:color w:val="000000"/>
        </w:rPr>
      </w:pPr>
      <w:r w:rsidRPr="002E4E98">
        <w:rPr>
          <w:color w:val="000000"/>
        </w:rPr>
        <w:t xml:space="preserve">Objektiga on võimalik tutvuda: metsaparandaja </w:t>
      </w:r>
      <w:r w:rsidR="00F2348B" w:rsidRPr="00420CC1">
        <w:t xml:space="preserve">Romet Riiman tel: 526 1698, e-post: </w:t>
      </w:r>
      <w:hyperlink r:id="rId10" w:history="1">
        <w:r w:rsidR="00F2348B" w:rsidRPr="007812B0">
          <w:rPr>
            <w:rStyle w:val="Hperlink"/>
          </w:rPr>
          <w:t>romet.riiman@rmk.ee</w:t>
        </w:r>
      </w:hyperlink>
      <w:r w:rsidR="00F2348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w:t>
      </w:r>
      <w:r w:rsidRPr="00D90200">
        <w:rPr>
          <w:bCs/>
        </w:rPr>
        <w:lastRenderedPageBreak/>
        <w:t xml:space="preserve">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0B6D3470" w14:textId="77777777" w:rsidR="00141A2E" w:rsidRDefault="00141A2E" w:rsidP="00141A2E">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0F2F40A3" w14:textId="77816BA9" w:rsidR="00141A2E" w:rsidRDefault="00141A2E" w:rsidP="00141A2E">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lastRenderedPageBreak/>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BD70F" w14:textId="77777777" w:rsidR="00F23B34" w:rsidRDefault="00F23B34">
      <w:r>
        <w:separator/>
      </w:r>
    </w:p>
  </w:endnote>
  <w:endnote w:type="continuationSeparator" w:id="0">
    <w:p w14:paraId="4E033632" w14:textId="77777777" w:rsidR="00F23B34" w:rsidRDefault="00F23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06EDB" w14:textId="77777777" w:rsidR="00F23B34" w:rsidRDefault="00F23B34">
      <w:r>
        <w:separator/>
      </w:r>
    </w:p>
  </w:footnote>
  <w:footnote w:type="continuationSeparator" w:id="0">
    <w:p w14:paraId="10468EA0" w14:textId="77777777" w:rsidR="00F23B34" w:rsidRDefault="00F23B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A787C22" w:rsidR="00E15B6A" w:rsidRPr="00DB67AA" w:rsidRDefault="007F6167" w:rsidP="00E4330A">
    <w:pPr>
      <w:rPr>
        <w:bCs/>
        <w:i/>
      </w:rPr>
    </w:pPr>
    <w:r w:rsidRPr="007F6167">
      <w:rPr>
        <w:bCs/>
        <w:i/>
      </w:rPr>
      <w:t>Laane tee, Nurga tee ja Padisemetsa tee</w:t>
    </w:r>
    <w:r w:rsidR="00D71CF7" w:rsidRPr="00D71CF7">
      <w:rPr>
        <w:bCs/>
        <w:i/>
      </w:rPr>
      <w:t xml:space="preserv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46201F"/>
    <w:multiLevelType w:val="hybridMultilevel"/>
    <w:tmpl w:val="01E87B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BA91049"/>
    <w:multiLevelType w:val="hybridMultilevel"/>
    <w:tmpl w:val="840C60E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5C7FB8"/>
    <w:multiLevelType w:val="hybridMultilevel"/>
    <w:tmpl w:val="2AA2E3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7373E75"/>
    <w:multiLevelType w:val="hybridMultilevel"/>
    <w:tmpl w:val="CABE7404"/>
    <w:lvl w:ilvl="0" w:tplc="04250001">
      <w:start w:val="1"/>
      <w:numFmt w:val="bullet"/>
      <w:lvlText w:val=""/>
      <w:lvlJc w:val="left"/>
      <w:pPr>
        <w:ind w:left="720" w:hanging="360"/>
      </w:pPr>
      <w:rPr>
        <w:rFonts w:ascii="Symbol" w:hAnsi="Symbol" w:hint="default"/>
      </w:rPr>
    </w:lvl>
    <w:lvl w:ilvl="1" w:tplc="584CF730">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C925270"/>
    <w:multiLevelType w:val="hybridMultilevel"/>
    <w:tmpl w:val="992A6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DF87C1D"/>
    <w:multiLevelType w:val="hybridMultilevel"/>
    <w:tmpl w:val="1CEE269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A360963"/>
    <w:multiLevelType w:val="hybridMultilevel"/>
    <w:tmpl w:val="7868CB8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C270239"/>
    <w:multiLevelType w:val="hybridMultilevel"/>
    <w:tmpl w:val="756E57D0"/>
    <w:lvl w:ilvl="0" w:tplc="8A485B0C">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F991D52"/>
    <w:multiLevelType w:val="hybridMultilevel"/>
    <w:tmpl w:val="515CAF8A"/>
    <w:lvl w:ilvl="0" w:tplc="C39A72B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2DA5DDF"/>
    <w:multiLevelType w:val="hybridMultilevel"/>
    <w:tmpl w:val="E410B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3E149E2"/>
    <w:multiLevelType w:val="hybridMultilevel"/>
    <w:tmpl w:val="D04CA45A"/>
    <w:lvl w:ilvl="0" w:tplc="4AC498C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3" w15:restartNumberingAfterBreak="0">
    <w:nsid w:val="56596C82"/>
    <w:multiLevelType w:val="hybridMultilevel"/>
    <w:tmpl w:val="02168622"/>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2FF26DA"/>
    <w:multiLevelType w:val="hybridMultilevel"/>
    <w:tmpl w:val="5394B8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B5B28CA"/>
    <w:multiLevelType w:val="hybridMultilevel"/>
    <w:tmpl w:val="582E4C8A"/>
    <w:lvl w:ilvl="0" w:tplc="A760A1A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1"/>
  </w:num>
  <w:num w:numId="4" w16cid:durableId="288512512">
    <w:abstractNumId w:val="24"/>
  </w:num>
  <w:num w:numId="5" w16cid:durableId="358094909">
    <w:abstractNumId w:val="8"/>
  </w:num>
  <w:num w:numId="6" w16cid:durableId="1004746632">
    <w:abstractNumId w:val="10"/>
  </w:num>
  <w:num w:numId="7" w16cid:durableId="101993393">
    <w:abstractNumId w:val="31"/>
  </w:num>
  <w:num w:numId="8" w16cid:durableId="2010674900">
    <w:abstractNumId w:val="4"/>
  </w:num>
  <w:num w:numId="9" w16cid:durableId="1558663596">
    <w:abstractNumId w:val="7"/>
  </w:num>
  <w:num w:numId="10" w16cid:durableId="2141148718">
    <w:abstractNumId w:val="28"/>
  </w:num>
  <w:num w:numId="11" w16cid:durableId="1011377686">
    <w:abstractNumId w:val="32"/>
  </w:num>
  <w:num w:numId="12" w16cid:durableId="607468018">
    <w:abstractNumId w:val="15"/>
  </w:num>
  <w:num w:numId="13" w16cid:durableId="1066224364">
    <w:abstractNumId w:val="6"/>
  </w:num>
  <w:num w:numId="14" w16cid:durableId="1931960785">
    <w:abstractNumId w:val="22"/>
  </w:num>
  <w:num w:numId="15" w16cid:durableId="1077097367">
    <w:abstractNumId w:val="27"/>
  </w:num>
  <w:num w:numId="16" w16cid:durableId="314988313">
    <w:abstractNumId w:val="29"/>
  </w:num>
  <w:num w:numId="17" w16cid:durableId="1032001670">
    <w:abstractNumId w:val="25"/>
  </w:num>
  <w:num w:numId="18" w16cid:durableId="1294286925">
    <w:abstractNumId w:val="13"/>
  </w:num>
  <w:num w:numId="19" w16cid:durableId="1091512417">
    <w:abstractNumId w:val="17"/>
  </w:num>
  <w:num w:numId="20" w16cid:durableId="1500806136">
    <w:abstractNumId w:val="16"/>
  </w:num>
  <w:num w:numId="21" w16cid:durableId="2112702955">
    <w:abstractNumId w:val="5"/>
  </w:num>
  <w:num w:numId="22" w16cid:durableId="777987541">
    <w:abstractNumId w:val="20"/>
  </w:num>
  <w:num w:numId="23" w16cid:durableId="2106417251">
    <w:abstractNumId w:val="23"/>
  </w:num>
  <w:num w:numId="24" w16cid:durableId="1697341417">
    <w:abstractNumId w:val="19"/>
  </w:num>
  <w:num w:numId="25" w16cid:durableId="762452518">
    <w:abstractNumId w:val="18"/>
  </w:num>
  <w:num w:numId="26" w16cid:durableId="2101178065">
    <w:abstractNumId w:val="11"/>
  </w:num>
  <w:num w:numId="27" w16cid:durableId="5638554">
    <w:abstractNumId w:val="12"/>
  </w:num>
  <w:num w:numId="28" w16cid:durableId="737018826">
    <w:abstractNumId w:val="9"/>
  </w:num>
  <w:num w:numId="29" w16cid:durableId="2031374827">
    <w:abstractNumId w:val="26"/>
  </w:num>
  <w:num w:numId="30" w16cid:durableId="1256205276">
    <w:abstractNumId w:val="30"/>
  </w:num>
  <w:num w:numId="31" w16cid:durableId="1078214193">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07367"/>
    <w:rsid w:val="0001000B"/>
    <w:rsid w:val="00010C33"/>
    <w:rsid w:val="000117CF"/>
    <w:rsid w:val="00011A7E"/>
    <w:rsid w:val="00011FA4"/>
    <w:rsid w:val="000124B5"/>
    <w:rsid w:val="00012652"/>
    <w:rsid w:val="00012FFF"/>
    <w:rsid w:val="000145B2"/>
    <w:rsid w:val="00016494"/>
    <w:rsid w:val="00016863"/>
    <w:rsid w:val="00016BE5"/>
    <w:rsid w:val="00017139"/>
    <w:rsid w:val="00017BC2"/>
    <w:rsid w:val="00020BED"/>
    <w:rsid w:val="000215DB"/>
    <w:rsid w:val="000220D7"/>
    <w:rsid w:val="000220E1"/>
    <w:rsid w:val="00023945"/>
    <w:rsid w:val="00023D0B"/>
    <w:rsid w:val="00024CE0"/>
    <w:rsid w:val="00024D65"/>
    <w:rsid w:val="00025BAB"/>
    <w:rsid w:val="00025BBB"/>
    <w:rsid w:val="00025DCF"/>
    <w:rsid w:val="00025FA3"/>
    <w:rsid w:val="000260D8"/>
    <w:rsid w:val="00026992"/>
    <w:rsid w:val="0003069B"/>
    <w:rsid w:val="00031C30"/>
    <w:rsid w:val="00032836"/>
    <w:rsid w:val="0003434E"/>
    <w:rsid w:val="000362E2"/>
    <w:rsid w:val="0003647D"/>
    <w:rsid w:val="00036BCC"/>
    <w:rsid w:val="00036C74"/>
    <w:rsid w:val="000377B7"/>
    <w:rsid w:val="00040158"/>
    <w:rsid w:val="000410AD"/>
    <w:rsid w:val="0004239B"/>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57F24"/>
    <w:rsid w:val="00060F78"/>
    <w:rsid w:val="000617E7"/>
    <w:rsid w:val="00062902"/>
    <w:rsid w:val="00062E81"/>
    <w:rsid w:val="0006371D"/>
    <w:rsid w:val="00063AD9"/>
    <w:rsid w:val="00063C5E"/>
    <w:rsid w:val="00064C7C"/>
    <w:rsid w:val="00067748"/>
    <w:rsid w:val="000679CF"/>
    <w:rsid w:val="00067B9F"/>
    <w:rsid w:val="00071346"/>
    <w:rsid w:val="00072694"/>
    <w:rsid w:val="00074D55"/>
    <w:rsid w:val="00075334"/>
    <w:rsid w:val="000759F7"/>
    <w:rsid w:val="00075FE3"/>
    <w:rsid w:val="00076477"/>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4BC3"/>
    <w:rsid w:val="000A57BB"/>
    <w:rsid w:val="000A6849"/>
    <w:rsid w:val="000A68E5"/>
    <w:rsid w:val="000A6B4D"/>
    <w:rsid w:val="000B1AAA"/>
    <w:rsid w:val="000B2163"/>
    <w:rsid w:val="000B2C66"/>
    <w:rsid w:val="000B3675"/>
    <w:rsid w:val="000B41F5"/>
    <w:rsid w:val="000B467C"/>
    <w:rsid w:val="000B4FD8"/>
    <w:rsid w:val="000B6354"/>
    <w:rsid w:val="000B6371"/>
    <w:rsid w:val="000B6FE2"/>
    <w:rsid w:val="000B70FA"/>
    <w:rsid w:val="000B7E3D"/>
    <w:rsid w:val="000C1FF7"/>
    <w:rsid w:val="000C2347"/>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0F25"/>
    <w:rsid w:val="000F1069"/>
    <w:rsid w:val="000F10A4"/>
    <w:rsid w:val="000F1872"/>
    <w:rsid w:val="000F5282"/>
    <w:rsid w:val="000F6351"/>
    <w:rsid w:val="000F6AF9"/>
    <w:rsid w:val="000F72B5"/>
    <w:rsid w:val="000F7BC9"/>
    <w:rsid w:val="00100C88"/>
    <w:rsid w:val="001017FE"/>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65EE"/>
    <w:rsid w:val="00127C07"/>
    <w:rsid w:val="00127D93"/>
    <w:rsid w:val="00130B40"/>
    <w:rsid w:val="00130E76"/>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C49"/>
    <w:rsid w:val="00141A2E"/>
    <w:rsid w:val="00142B95"/>
    <w:rsid w:val="00142DF2"/>
    <w:rsid w:val="001431B5"/>
    <w:rsid w:val="00144EC3"/>
    <w:rsid w:val="00145215"/>
    <w:rsid w:val="00145E47"/>
    <w:rsid w:val="00146727"/>
    <w:rsid w:val="00147082"/>
    <w:rsid w:val="001470EB"/>
    <w:rsid w:val="001477C5"/>
    <w:rsid w:val="00151F23"/>
    <w:rsid w:val="0015262E"/>
    <w:rsid w:val="00153D3C"/>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229E"/>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0335"/>
    <w:rsid w:val="001A142F"/>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2586"/>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6B00"/>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5C5"/>
    <w:rsid w:val="00243327"/>
    <w:rsid w:val="00243CE9"/>
    <w:rsid w:val="00244B31"/>
    <w:rsid w:val="002455C3"/>
    <w:rsid w:val="002462C1"/>
    <w:rsid w:val="0024657B"/>
    <w:rsid w:val="0024674B"/>
    <w:rsid w:val="002472E8"/>
    <w:rsid w:val="00247C5F"/>
    <w:rsid w:val="00247EBE"/>
    <w:rsid w:val="0025438B"/>
    <w:rsid w:val="00254970"/>
    <w:rsid w:val="002549D8"/>
    <w:rsid w:val="002562D1"/>
    <w:rsid w:val="00256F5C"/>
    <w:rsid w:val="002578D1"/>
    <w:rsid w:val="00257ACC"/>
    <w:rsid w:val="002605EC"/>
    <w:rsid w:val="00260718"/>
    <w:rsid w:val="00260A5E"/>
    <w:rsid w:val="00264610"/>
    <w:rsid w:val="00266B97"/>
    <w:rsid w:val="00266E57"/>
    <w:rsid w:val="002670AD"/>
    <w:rsid w:val="002706D0"/>
    <w:rsid w:val="00271D8C"/>
    <w:rsid w:val="00274144"/>
    <w:rsid w:val="00275776"/>
    <w:rsid w:val="00276185"/>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0B7F"/>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94F"/>
    <w:rsid w:val="002A7986"/>
    <w:rsid w:val="002B1E68"/>
    <w:rsid w:val="002B22A0"/>
    <w:rsid w:val="002B5018"/>
    <w:rsid w:val="002B53E2"/>
    <w:rsid w:val="002B58D1"/>
    <w:rsid w:val="002B592B"/>
    <w:rsid w:val="002B5FE7"/>
    <w:rsid w:val="002B78AA"/>
    <w:rsid w:val="002C1F08"/>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D7F98"/>
    <w:rsid w:val="002E024C"/>
    <w:rsid w:val="002E2253"/>
    <w:rsid w:val="002E2F16"/>
    <w:rsid w:val="002E49C6"/>
    <w:rsid w:val="002E530C"/>
    <w:rsid w:val="002E53E3"/>
    <w:rsid w:val="002E56BF"/>
    <w:rsid w:val="002E596D"/>
    <w:rsid w:val="002E5AB6"/>
    <w:rsid w:val="002E7012"/>
    <w:rsid w:val="002F0496"/>
    <w:rsid w:val="002F05AA"/>
    <w:rsid w:val="002F2CB4"/>
    <w:rsid w:val="002F416F"/>
    <w:rsid w:val="002F4777"/>
    <w:rsid w:val="002F4AA5"/>
    <w:rsid w:val="002F4DFE"/>
    <w:rsid w:val="002F5364"/>
    <w:rsid w:val="002F64A1"/>
    <w:rsid w:val="002F712C"/>
    <w:rsid w:val="002F75F1"/>
    <w:rsid w:val="002F776C"/>
    <w:rsid w:val="0030057D"/>
    <w:rsid w:val="00300A4C"/>
    <w:rsid w:val="00301B20"/>
    <w:rsid w:val="00302A97"/>
    <w:rsid w:val="00304042"/>
    <w:rsid w:val="00305294"/>
    <w:rsid w:val="00305426"/>
    <w:rsid w:val="003054C4"/>
    <w:rsid w:val="003055F4"/>
    <w:rsid w:val="00306946"/>
    <w:rsid w:val="00307B01"/>
    <w:rsid w:val="003106DF"/>
    <w:rsid w:val="00313AA8"/>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5B8"/>
    <w:rsid w:val="00343672"/>
    <w:rsid w:val="003438AB"/>
    <w:rsid w:val="0034412E"/>
    <w:rsid w:val="003446C6"/>
    <w:rsid w:val="00345127"/>
    <w:rsid w:val="00346EFD"/>
    <w:rsid w:val="00347907"/>
    <w:rsid w:val="003507E1"/>
    <w:rsid w:val="003532BB"/>
    <w:rsid w:val="00354B9D"/>
    <w:rsid w:val="00355469"/>
    <w:rsid w:val="0035643A"/>
    <w:rsid w:val="003619D4"/>
    <w:rsid w:val="00362180"/>
    <w:rsid w:val="00362D2F"/>
    <w:rsid w:val="00363529"/>
    <w:rsid w:val="00363775"/>
    <w:rsid w:val="00364139"/>
    <w:rsid w:val="003650E6"/>
    <w:rsid w:val="00365367"/>
    <w:rsid w:val="003672B9"/>
    <w:rsid w:val="00367F78"/>
    <w:rsid w:val="00367FE0"/>
    <w:rsid w:val="0037092E"/>
    <w:rsid w:val="00372C1A"/>
    <w:rsid w:val="00372C3C"/>
    <w:rsid w:val="00373305"/>
    <w:rsid w:val="003735B9"/>
    <w:rsid w:val="003736D4"/>
    <w:rsid w:val="003739B9"/>
    <w:rsid w:val="00375A8A"/>
    <w:rsid w:val="00375C4B"/>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6F1E"/>
    <w:rsid w:val="0039750E"/>
    <w:rsid w:val="003A01F4"/>
    <w:rsid w:val="003A0D41"/>
    <w:rsid w:val="003A0F75"/>
    <w:rsid w:val="003A0F96"/>
    <w:rsid w:val="003A1E9E"/>
    <w:rsid w:val="003A293E"/>
    <w:rsid w:val="003A29FC"/>
    <w:rsid w:val="003A2EC9"/>
    <w:rsid w:val="003A35A4"/>
    <w:rsid w:val="003A3D80"/>
    <w:rsid w:val="003A42C8"/>
    <w:rsid w:val="003A4EA7"/>
    <w:rsid w:val="003A5D2A"/>
    <w:rsid w:val="003A5FC5"/>
    <w:rsid w:val="003A7B9A"/>
    <w:rsid w:val="003A7DDD"/>
    <w:rsid w:val="003B0BC8"/>
    <w:rsid w:val="003B14A1"/>
    <w:rsid w:val="003B27A4"/>
    <w:rsid w:val="003B394F"/>
    <w:rsid w:val="003B46D5"/>
    <w:rsid w:val="003B6F03"/>
    <w:rsid w:val="003B7643"/>
    <w:rsid w:val="003B783F"/>
    <w:rsid w:val="003C0C00"/>
    <w:rsid w:val="003C209B"/>
    <w:rsid w:val="003C220A"/>
    <w:rsid w:val="003C3985"/>
    <w:rsid w:val="003C42FB"/>
    <w:rsid w:val="003C501C"/>
    <w:rsid w:val="003C5907"/>
    <w:rsid w:val="003C6612"/>
    <w:rsid w:val="003C7221"/>
    <w:rsid w:val="003C7A9C"/>
    <w:rsid w:val="003C7ED9"/>
    <w:rsid w:val="003D07E3"/>
    <w:rsid w:val="003D205F"/>
    <w:rsid w:val="003D3A03"/>
    <w:rsid w:val="003D4673"/>
    <w:rsid w:val="003D5004"/>
    <w:rsid w:val="003D553B"/>
    <w:rsid w:val="003D6277"/>
    <w:rsid w:val="003D62AB"/>
    <w:rsid w:val="003D6669"/>
    <w:rsid w:val="003D672B"/>
    <w:rsid w:val="003D676E"/>
    <w:rsid w:val="003D6842"/>
    <w:rsid w:val="003D69A2"/>
    <w:rsid w:val="003D78A9"/>
    <w:rsid w:val="003D7CE4"/>
    <w:rsid w:val="003D7EA4"/>
    <w:rsid w:val="003E14EA"/>
    <w:rsid w:val="003E347D"/>
    <w:rsid w:val="003E3B8B"/>
    <w:rsid w:val="003E3E8B"/>
    <w:rsid w:val="003E4967"/>
    <w:rsid w:val="003E4C0C"/>
    <w:rsid w:val="003E4E74"/>
    <w:rsid w:val="003E4F02"/>
    <w:rsid w:val="003E58A9"/>
    <w:rsid w:val="003E5DDD"/>
    <w:rsid w:val="003E601D"/>
    <w:rsid w:val="003E7BFE"/>
    <w:rsid w:val="003E7F8C"/>
    <w:rsid w:val="003F1E8F"/>
    <w:rsid w:val="003F2429"/>
    <w:rsid w:val="003F2A8D"/>
    <w:rsid w:val="003F38DF"/>
    <w:rsid w:val="003F3CE0"/>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406"/>
    <w:rsid w:val="004115DC"/>
    <w:rsid w:val="00411EB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0779"/>
    <w:rsid w:val="004311B3"/>
    <w:rsid w:val="004313D2"/>
    <w:rsid w:val="00431698"/>
    <w:rsid w:val="00431C86"/>
    <w:rsid w:val="00432804"/>
    <w:rsid w:val="00433190"/>
    <w:rsid w:val="004340E0"/>
    <w:rsid w:val="00434451"/>
    <w:rsid w:val="004348D3"/>
    <w:rsid w:val="004348DA"/>
    <w:rsid w:val="004357DB"/>
    <w:rsid w:val="00436D76"/>
    <w:rsid w:val="004422FD"/>
    <w:rsid w:val="0044247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C10"/>
    <w:rsid w:val="00457D08"/>
    <w:rsid w:val="00461223"/>
    <w:rsid w:val="0046197F"/>
    <w:rsid w:val="00461C0E"/>
    <w:rsid w:val="00461E52"/>
    <w:rsid w:val="004628DA"/>
    <w:rsid w:val="00463AA3"/>
    <w:rsid w:val="00464661"/>
    <w:rsid w:val="00464B4A"/>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87C"/>
    <w:rsid w:val="00474990"/>
    <w:rsid w:val="00475214"/>
    <w:rsid w:val="00476317"/>
    <w:rsid w:val="0048121E"/>
    <w:rsid w:val="0048127D"/>
    <w:rsid w:val="00481A29"/>
    <w:rsid w:val="00482B79"/>
    <w:rsid w:val="00482FDA"/>
    <w:rsid w:val="00483F8B"/>
    <w:rsid w:val="00485911"/>
    <w:rsid w:val="00485DBB"/>
    <w:rsid w:val="00485EC4"/>
    <w:rsid w:val="004861B8"/>
    <w:rsid w:val="004912C4"/>
    <w:rsid w:val="004914AE"/>
    <w:rsid w:val="00491A90"/>
    <w:rsid w:val="00492A07"/>
    <w:rsid w:val="00492EA6"/>
    <w:rsid w:val="00493152"/>
    <w:rsid w:val="004937BA"/>
    <w:rsid w:val="004937F1"/>
    <w:rsid w:val="00493939"/>
    <w:rsid w:val="0049410A"/>
    <w:rsid w:val="004944E7"/>
    <w:rsid w:val="00494E98"/>
    <w:rsid w:val="00494F73"/>
    <w:rsid w:val="00495838"/>
    <w:rsid w:val="00495B78"/>
    <w:rsid w:val="00495BEA"/>
    <w:rsid w:val="004975BD"/>
    <w:rsid w:val="00497F01"/>
    <w:rsid w:val="004A29B0"/>
    <w:rsid w:val="004A2D16"/>
    <w:rsid w:val="004A474C"/>
    <w:rsid w:val="004A4F69"/>
    <w:rsid w:val="004A5E8F"/>
    <w:rsid w:val="004A6430"/>
    <w:rsid w:val="004B096D"/>
    <w:rsid w:val="004B1BC8"/>
    <w:rsid w:val="004B1F48"/>
    <w:rsid w:val="004B23F2"/>
    <w:rsid w:val="004B2B58"/>
    <w:rsid w:val="004B3073"/>
    <w:rsid w:val="004B42BE"/>
    <w:rsid w:val="004B57C9"/>
    <w:rsid w:val="004B637A"/>
    <w:rsid w:val="004B641D"/>
    <w:rsid w:val="004B6F7B"/>
    <w:rsid w:val="004B759A"/>
    <w:rsid w:val="004C09C7"/>
    <w:rsid w:val="004C1AFA"/>
    <w:rsid w:val="004C2195"/>
    <w:rsid w:val="004C3857"/>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B7B"/>
    <w:rsid w:val="004E4C7F"/>
    <w:rsid w:val="004E60ED"/>
    <w:rsid w:val="004E67F6"/>
    <w:rsid w:val="004E6A64"/>
    <w:rsid w:val="004E7E6D"/>
    <w:rsid w:val="004F03F5"/>
    <w:rsid w:val="004F17D6"/>
    <w:rsid w:val="004F2878"/>
    <w:rsid w:val="004F28ED"/>
    <w:rsid w:val="004F485C"/>
    <w:rsid w:val="004F4B08"/>
    <w:rsid w:val="004F4CDA"/>
    <w:rsid w:val="004F4EBB"/>
    <w:rsid w:val="004F5F9D"/>
    <w:rsid w:val="004F78A8"/>
    <w:rsid w:val="00500B95"/>
    <w:rsid w:val="00501FA6"/>
    <w:rsid w:val="0050284A"/>
    <w:rsid w:val="00502974"/>
    <w:rsid w:val="00502D7D"/>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209C"/>
    <w:rsid w:val="00522DA1"/>
    <w:rsid w:val="005237F0"/>
    <w:rsid w:val="00524D4C"/>
    <w:rsid w:val="00524D74"/>
    <w:rsid w:val="005265C5"/>
    <w:rsid w:val="005270B9"/>
    <w:rsid w:val="00527A61"/>
    <w:rsid w:val="00527C0B"/>
    <w:rsid w:val="00530508"/>
    <w:rsid w:val="005335C9"/>
    <w:rsid w:val="0053442B"/>
    <w:rsid w:val="00535555"/>
    <w:rsid w:val="00537DE2"/>
    <w:rsid w:val="0054002D"/>
    <w:rsid w:val="00541159"/>
    <w:rsid w:val="00541E57"/>
    <w:rsid w:val="005426C8"/>
    <w:rsid w:val="00542C81"/>
    <w:rsid w:val="00542FF5"/>
    <w:rsid w:val="00543110"/>
    <w:rsid w:val="00543567"/>
    <w:rsid w:val="00543D69"/>
    <w:rsid w:val="005443CF"/>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1F38"/>
    <w:rsid w:val="0058234E"/>
    <w:rsid w:val="0058262C"/>
    <w:rsid w:val="00582981"/>
    <w:rsid w:val="00583CDD"/>
    <w:rsid w:val="00586D5B"/>
    <w:rsid w:val="00587EFF"/>
    <w:rsid w:val="00587F82"/>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39EA"/>
    <w:rsid w:val="005A457C"/>
    <w:rsid w:val="005A6DA3"/>
    <w:rsid w:val="005A78AA"/>
    <w:rsid w:val="005A7C4C"/>
    <w:rsid w:val="005B01E6"/>
    <w:rsid w:val="005B06F4"/>
    <w:rsid w:val="005B0E28"/>
    <w:rsid w:val="005B16A4"/>
    <w:rsid w:val="005B1884"/>
    <w:rsid w:val="005B18EC"/>
    <w:rsid w:val="005B2BAF"/>
    <w:rsid w:val="005B2DD1"/>
    <w:rsid w:val="005B2FEB"/>
    <w:rsid w:val="005B348E"/>
    <w:rsid w:val="005B3A97"/>
    <w:rsid w:val="005B4E92"/>
    <w:rsid w:val="005B53E9"/>
    <w:rsid w:val="005B56A4"/>
    <w:rsid w:val="005B58B3"/>
    <w:rsid w:val="005B5AC2"/>
    <w:rsid w:val="005B61C1"/>
    <w:rsid w:val="005B6466"/>
    <w:rsid w:val="005C09B0"/>
    <w:rsid w:val="005C0F72"/>
    <w:rsid w:val="005C1184"/>
    <w:rsid w:val="005C17CD"/>
    <w:rsid w:val="005C214C"/>
    <w:rsid w:val="005C27AA"/>
    <w:rsid w:val="005C31F2"/>
    <w:rsid w:val="005C4C89"/>
    <w:rsid w:val="005C5578"/>
    <w:rsid w:val="005C6296"/>
    <w:rsid w:val="005C7522"/>
    <w:rsid w:val="005C760A"/>
    <w:rsid w:val="005D0684"/>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3A5A"/>
    <w:rsid w:val="005E4682"/>
    <w:rsid w:val="005E4984"/>
    <w:rsid w:val="005E5483"/>
    <w:rsid w:val="005E576D"/>
    <w:rsid w:val="005E60EE"/>
    <w:rsid w:val="005E6148"/>
    <w:rsid w:val="005E7AB2"/>
    <w:rsid w:val="005E7CC1"/>
    <w:rsid w:val="005E7F2C"/>
    <w:rsid w:val="005F048F"/>
    <w:rsid w:val="005F0602"/>
    <w:rsid w:val="005F14C2"/>
    <w:rsid w:val="005F1532"/>
    <w:rsid w:val="005F23D8"/>
    <w:rsid w:val="005F373A"/>
    <w:rsid w:val="005F4C06"/>
    <w:rsid w:val="005F6FAE"/>
    <w:rsid w:val="005F7539"/>
    <w:rsid w:val="005F7548"/>
    <w:rsid w:val="00601192"/>
    <w:rsid w:val="00601674"/>
    <w:rsid w:val="006019D6"/>
    <w:rsid w:val="0060316D"/>
    <w:rsid w:val="006032E4"/>
    <w:rsid w:val="00603787"/>
    <w:rsid w:val="00603E21"/>
    <w:rsid w:val="00604B9C"/>
    <w:rsid w:val="00605A6B"/>
    <w:rsid w:val="00605A79"/>
    <w:rsid w:val="006064CB"/>
    <w:rsid w:val="00606BD9"/>
    <w:rsid w:val="0060723A"/>
    <w:rsid w:val="00607ADF"/>
    <w:rsid w:val="00610569"/>
    <w:rsid w:val="00610C3D"/>
    <w:rsid w:val="00611170"/>
    <w:rsid w:val="0061219F"/>
    <w:rsid w:val="00612356"/>
    <w:rsid w:val="0061303C"/>
    <w:rsid w:val="00614C68"/>
    <w:rsid w:val="0061538A"/>
    <w:rsid w:val="00615E8A"/>
    <w:rsid w:val="006177E6"/>
    <w:rsid w:val="00617F6E"/>
    <w:rsid w:val="00622C93"/>
    <w:rsid w:val="00623CE4"/>
    <w:rsid w:val="00624C8B"/>
    <w:rsid w:val="00625EA2"/>
    <w:rsid w:val="00627721"/>
    <w:rsid w:val="0062777F"/>
    <w:rsid w:val="006302CC"/>
    <w:rsid w:val="00631303"/>
    <w:rsid w:val="00632354"/>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4B4"/>
    <w:rsid w:val="00646F90"/>
    <w:rsid w:val="00647039"/>
    <w:rsid w:val="00647815"/>
    <w:rsid w:val="00651974"/>
    <w:rsid w:val="006520B7"/>
    <w:rsid w:val="00652D83"/>
    <w:rsid w:val="00652E8F"/>
    <w:rsid w:val="00652FD2"/>
    <w:rsid w:val="00653442"/>
    <w:rsid w:val="00653AF8"/>
    <w:rsid w:val="00653C95"/>
    <w:rsid w:val="00653D8A"/>
    <w:rsid w:val="00654739"/>
    <w:rsid w:val="00655430"/>
    <w:rsid w:val="006555F4"/>
    <w:rsid w:val="0065600C"/>
    <w:rsid w:val="006560AB"/>
    <w:rsid w:val="00656F7C"/>
    <w:rsid w:val="0066007D"/>
    <w:rsid w:val="00660FF9"/>
    <w:rsid w:val="00661095"/>
    <w:rsid w:val="00661DC3"/>
    <w:rsid w:val="006623C5"/>
    <w:rsid w:val="006636C8"/>
    <w:rsid w:val="00663E1B"/>
    <w:rsid w:val="00664139"/>
    <w:rsid w:val="0066427A"/>
    <w:rsid w:val="00664C0C"/>
    <w:rsid w:val="00664CE0"/>
    <w:rsid w:val="00664DDB"/>
    <w:rsid w:val="0066518B"/>
    <w:rsid w:val="00665546"/>
    <w:rsid w:val="00665C90"/>
    <w:rsid w:val="00666887"/>
    <w:rsid w:val="006678F2"/>
    <w:rsid w:val="00670375"/>
    <w:rsid w:val="00670507"/>
    <w:rsid w:val="00670817"/>
    <w:rsid w:val="00672918"/>
    <w:rsid w:val="00672ED9"/>
    <w:rsid w:val="00672FF1"/>
    <w:rsid w:val="006738F4"/>
    <w:rsid w:val="0067515E"/>
    <w:rsid w:val="00675FBA"/>
    <w:rsid w:val="006779A8"/>
    <w:rsid w:val="00680005"/>
    <w:rsid w:val="00680355"/>
    <w:rsid w:val="00680CF2"/>
    <w:rsid w:val="00680DD7"/>
    <w:rsid w:val="00681501"/>
    <w:rsid w:val="00681845"/>
    <w:rsid w:val="00682D44"/>
    <w:rsid w:val="0068450B"/>
    <w:rsid w:val="00684C59"/>
    <w:rsid w:val="00684E29"/>
    <w:rsid w:val="006850F1"/>
    <w:rsid w:val="006855E8"/>
    <w:rsid w:val="00685A51"/>
    <w:rsid w:val="006872A5"/>
    <w:rsid w:val="00687701"/>
    <w:rsid w:val="006877C2"/>
    <w:rsid w:val="006903B1"/>
    <w:rsid w:val="00690561"/>
    <w:rsid w:val="00691BD1"/>
    <w:rsid w:val="00691CAF"/>
    <w:rsid w:val="0069391A"/>
    <w:rsid w:val="0069446C"/>
    <w:rsid w:val="00694D45"/>
    <w:rsid w:val="006950B8"/>
    <w:rsid w:val="00695118"/>
    <w:rsid w:val="006956E4"/>
    <w:rsid w:val="006958D2"/>
    <w:rsid w:val="00696F2E"/>
    <w:rsid w:val="006975C9"/>
    <w:rsid w:val="00697647"/>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8F2"/>
    <w:rsid w:val="006B4C36"/>
    <w:rsid w:val="006B4CB7"/>
    <w:rsid w:val="006B690C"/>
    <w:rsid w:val="006B7C74"/>
    <w:rsid w:val="006C17F2"/>
    <w:rsid w:val="006C1C3E"/>
    <w:rsid w:val="006C1DCB"/>
    <w:rsid w:val="006C2CB6"/>
    <w:rsid w:val="006C30F1"/>
    <w:rsid w:val="006C35CA"/>
    <w:rsid w:val="006C5A3C"/>
    <w:rsid w:val="006C62EE"/>
    <w:rsid w:val="006C6463"/>
    <w:rsid w:val="006C68F5"/>
    <w:rsid w:val="006D002E"/>
    <w:rsid w:val="006D09E6"/>
    <w:rsid w:val="006D0D25"/>
    <w:rsid w:val="006D31DA"/>
    <w:rsid w:val="006D5A4A"/>
    <w:rsid w:val="006D5A57"/>
    <w:rsid w:val="006D67D4"/>
    <w:rsid w:val="006D6E8A"/>
    <w:rsid w:val="006D71F6"/>
    <w:rsid w:val="006D76E7"/>
    <w:rsid w:val="006D7A52"/>
    <w:rsid w:val="006D7B6A"/>
    <w:rsid w:val="006E0430"/>
    <w:rsid w:val="006E050D"/>
    <w:rsid w:val="006E099B"/>
    <w:rsid w:val="006E20B3"/>
    <w:rsid w:val="006E2408"/>
    <w:rsid w:val="006E2F53"/>
    <w:rsid w:val="006E307E"/>
    <w:rsid w:val="006E4491"/>
    <w:rsid w:val="006E4B35"/>
    <w:rsid w:val="006E57A1"/>
    <w:rsid w:val="006E60DB"/>
    <w:rsid w:val="006E622E"/>
    <w:rsid w:val="006F0BBC"/>
    <w:rsid w:val="006F0FBF"/>
    <w:rsid w:val="006F312D"/>
    <w:rsid w:val="006F69E5"/>
    <w:rsid w:val="007004CE"/>
    <w:rsid w:val="007018DF"/>
    <w:rsid w:val="00701D06"/>
    <w:rsid w:val="0070479F"/>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203BD"/>
    <w:rsid w:val="00720CE1"/>
    <w:rsid w:val="00721904"/>
    <w:rsid w:val="007224FE"/>
    <w:rsid w:val="0072258F"/>
    <w:rsid w:val="007234A8"/>
    <w:rsid w:val="00723D79"/>
    <w:rsid w:val="00726809"/>
    <w:rsid w:val="00727B13"/>
    <w:rsid w:val="00727D6D"/>
    <w:rsid w:val="00727F72"/>
    <w:rsid w:val="0073061B"/>
    <w:rsid w:val="00731F82"/>
    <w:rsid w:val="0073212A"/>
    <w:rsid w:val="00733B01"/>
    <w:rsid w:val="0073438E"/>
    <w:rsid w:val="00736557"/>
    <w:rsid w:val="00737919"/>
    <w:rsid w:val="007401AC"/>
    <w:rsid w:val="007401F1"/>
    <w:rsid w:val="00740362"/>
    <w:rsid w:val="00741615"/>
    <w:rsid w:val="00741727"/>
    <w:rsid w:val="00741E92"/>
    <w:rsid w:val="00742133"/>
    <w:rsid w:val="0074246F"/>
    <w:rsid w:val="00742541"/>
    <w:rsid w:val="00742567"/>
    <w:rsid w:val="00742AF8"/>
    <w:rsid w:val="00742DEE"/>
    <w:rsid w:val="00742DF0"/>
    <w:rsid w:val="00743969"/>
    <w:rsid w:val="007442D0"/>
    <w:rsid w:val="007452F3"/>
    <w:rsid w:val="007456C2"/>
    <w:rsid w:val="007461A4"/>
    <w:rsid w:val="00747210"/>
    <w:rsid w:val="007476FB"/>
    <w:rsid w:val="00747932"/>
    <w:rsid w:val="007505DC"/>
    <w:rsid w:val="0075075D"/>
    <w:rsid w:val="00750DB9"/>
    <w:rsid w:val="00751431"/>
    <w:rsid w:val="00751C78"/>
    <w:rsid w:val="007522FC"/>
    <w:rsid w:val="00752EAF"/>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376"/>
    <w:rsid w:val="00777F3E"/>
    <w:rsid w:val="007803C9"/>
    <w:rsid w:val="00781E9D"/>
    <w:rsid w:val="007820D6"/>
    <w:rsid w:val="007823F4"/>
    <w:rsid w:val="00782F57"/>
    <w:rsid w:val="00783E4F"/>
    <w:rsid w:val="00785C85"/>
    <w:rsid w:val="00786836"/>
    <w:rsid w:val="00786ACE"/>
    <w:rsid w:val="00787513"/>
    <w:rsid w:val="00790542"/>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CB0"/>
    <w:rsid w:val="007A502A"/>
    <w:rsid w:val="007A597A"/>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70A7"/>
    <w:rsid w:val="007C7590"/>
    <w:rsid w:val="007D312E"/>
    <w:rsid w:val="007D349B"/>
    <w:rsid w:val="007D4054"/>
    <w:rsid w:val="007D4B2D"/>
    <w:rsid w:val="007D729A"/>
    <w:rsid w:val="007E045A"/>
    <w:rsid w:val="007E0D43"/>
    <w:rsid w:val="007E11B6"/>
    <w:rsid w:val="007E11D1"/>
    <w:rsid w:val="007E19A8"/>
    <w:rsid w:val="007E2862"/>
    <w:rsid w:val="007E32C8"/>
    <w:rsid w:val="007E33C8"/>
    <w:rsid w:val="007E367B"/>
    <w:rsid w:val="007E36E6"/>
    <w:rsid w:val="007E4541"/>
    <w:rsid w:val="007E481E"/>
    <w:rsid w:val="007E4B62"/>
    <w:rsid w:val="007E551C"/>
    <w:rsid w:val="007E6F72"/>
    <w:rsid w:val="007E78DE"/>
    <w:rsid w:val="007E7EE2"/>
    <w:rsid w:val="007F0328"/>
    <w:rsid w:val="007F0FDB"/>
    <w:rsid w:val="007F30EF"/>
    <w:rsid w:val="007F3DEB"/>
    <w:rsid w:val="007F44C5"/>
    <w:rsid w:val="007F6167"/>
    <w:rsid w:val="007F6195"/>
    <w:rsid w:val="007F75EA"/>
    <w:rsid w:val="007F7718"/>
    <w:rsid w:val="007F799C"/>
    <w:rsid w:val="0080166B"/>
    <w:rsid w:val="00801765"/>
    <w:rsid w:val="00801DD2"/>
    <w:rsid w:val="008025CF"/>
    <w:rsid w:val="00804396"/>
    <w:rsid w:val="00805486"/>
    <w:rsid w:val="0080686E"/>
    <w:rsid w:val="00806B4F"/>
    <w:rsid w:val="00806E3B"/>
    <w:rsid w:val="0080739F"/>
    <w:rsid w:val="00807CDD"/>
    <w:rsid w:val="00807FD0"/>
    <w:rsid w:val="0081020D"/>
    <w:rsid w:val="00811297"/>
    <w:rsid w:val="0081234C"/>
    <w:rsid w:val="00813B11"/>
    <w:rsid w:val="008143C7"/>
    <w:rsid w:val="0081465B"/>
    <w:rsid w:val="00817B83"/>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6FD3"/>
    <w:rsid w:val="0083709C"/>
    <w:rsid w:val="00843C49"/>
    <w:rsid w:val="00843C53"/>
    <w:rsid w:val="00843D49"/>
    <w:rsid w:val="00844370"/>
    <w:rsid w:val="00845980"/>
    <w:rsid w:val="00847397"/>
    <w:rsid w:val="00847B89"/>
    <w:rsid w:val="00847DB0"/>
    <w:rsid w:val="008502DB"/>
    <w:rsid w:val="008524EE"/>
    <w:rsid w:val="0085273C"/>
    <w:rsid w:val="00852D5D"/>
    <w:rsid w:val="0085373C"/>
    <w:rsid w:val="00854C54"/>
    <w:rsid w:val="00854C7D"/>
    <w:rsid w:val="008559DF"/>
    <w:rsid w:val="00855CDC"/>
    <w:rsid w:val="00856755"/>
    <w:rsid w:val="008568BD"/>
    <w:rsid w:val="00860BB2"/>
    <w:rsid w:val="008628F3"/>
    <w:rsid w:val="008629EA"/>
    <w:rsid w:val="00862DDD"/>
    <w:rsid w:val="00863DE3"/>
    <w:rsid w:val="00864645"/>
    <w:rsid w:val="00864C58"/>
    <w:rsid w:val="00865FFE"/>
    <w:rsid w:val="0086707C"/>
    <w:rsid w:val="0086796E"/>
    <w:rsid w:val="00867EC2"/>
    <w:rsid w:val="00871AAD"/>
    <w:rsid w:val="00871BEA"/>
    <w:rsid w:val="00872776"/>
    <w:rsid w:val="008746D6"/>
    <w:rsid w:val="00874ABE"/>
    <w:rsid w:val="0087589D"/>
    <w:rsid w:val="00875EE8"/>
    <w:rsid w:val="0087689C"/>
    <w:rsid w:val="00880296"/>
    <w:rsid w:val="008824DD"/>
    <w:rsid w:val="008838A1"/>
    <w:rsid w:val="00885AFB"/>
    <w:rsid w:val="00885B00"/>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4A47"/>
    <w:rsid w:val="008B5F5A"/>
    <w:rsid w:val="008C0059"/>
    <w:rsid w:val="008C0276"/>
    <w:rsid w:val="008C0D1F"/>
    <w:rsid w:val="008C52CA"/>
    <w:rsid w:val="008C61F3"/>
    <w:rsid w:val="008C73E7"/>
    <w:rsid w:val="008C78E3"/>
    <w:rsid w:val="008C7CA8"/>
    <w:rsid w:val="008D0753"/>
    <w:rsid w:val="008D0A7B"/>
    <w:rsid w:val="008D1242"/>
    <w:rsid w:val="008D2971"/>
    <w:rsid w:val="008D2C17"/>
    <w:rsid w:val="008D32E7"/>
    <w:rsid w:val="008D3C3B"/>
    <w:rsid w:val="008D420C"/>
    <w:rsid w:val="008D4F3F"/>
    <w:rsid w:val="008D50F8"/>
    <w:rsid w:val="008D52EC"/>
    <w:rsid w:val="008D60B7"/>
    <w:rsid w:val="008D6CC2"/>
    <w:rsid w:val="008D7083"/>
    <w:rsid w:val="008D7FE9"/>
    <w:rsid w:val="008E0110"/>
    <w:rsid w:val="008E0632"/>
    <w:rsid w:val="008E2119"/>
    <w:rsid w:val="008E340B"/>
    <w:rsid w:val="008E49FF"/>
    <w:rsid w:val="008E56BE"/>
    <w:rsid w:val="008E660A"/>
    <w:rsid w:val="008E68AA"/>
    <w:rsid w:val="008E6945"/>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3154"/>
    <w:rsid w:val="0090585E"/>
    <w:rsid w:val="00906D0C"/>
    <w:rsid w:val="00907E2A"/>
    <w:rsid w:val="00910744"/>
    <w:rsid w:val="00910970"/>
    <w:rsid w:val="00910A4A"/>
    <w:rsid w:val="009116C0"/>
    <w:rsid w:val="00911844"/>
    <w:rsid w:val="00912A1E"/>
    <w:rsid w:val="00913E12"/>
    <w:rsid w:val="00914249"/>
    <w:rsid w:val="00914FF7"/>
    <w:rsid w:val="00915B46"/>
    <w:rsid w:val="0091650B"/>
    <w:rsid w:val="009166AD"/>
    <w:rsid w:val="00916E8B"/>
    <w:rsid w:val="0091746B"/>
    <w:rsid w:val="00917F49"/>
    <w:rsid w:val="00921A0A"/>
    <w:rsid w:val="00921B52"/>
    <w:rsid w:val="00921F0F"/>
    <w:rsid w:val="00922ED6"/>
    <w:rsid w:val="00924090"/>
    <w:rsid w:val="009249CD"/>
    <w:rsid w:val="00924A00"/>
    <w:rsid w:val="00924B9A"/>
    <w:rsid w:val="00925CA3"/>
    <w:rsid w:val="0092677D"/>
    <w:rsid w:val="00926E0D"/>
    <w:rsid w:val="00927332"/>
    <w:rsid w:val="009305CE"/>
    <w:rsid w:val="009310FA"/>
    <w:rsid w:val="00931549"/>
    <w:rsid w:val="00931CBF"/>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9BF"/>
    <w:rsid w:val="00963AA8"/>
    <w:rsid w:val="00963CE6"/>
    <w:rsid w:val="00965959"/>
    <w:rsid w:val="009660C6"/>
    <w:rsid w:val="00966854"/>
    <w:rsid w:val="009673F7"/>
    <w:rsid w:val="0096768F"/>
    <w:rsid w:val="0096775E"/>
    <w:rsid w:val="009677E8"/>
    <w:rsid w:val="00967FFB"/>
    <w:rsid w:val="00970942"/>
    <w:rsid w:val="00970B26"/>
    <w:rsid w:val="00972875"/>
    <w:rsid w:val="009728AA"/>
    <w:rsid w:val="009732A9"/>
    <w:rsid w:val="00973E5D"/>
    <w:rsid w:val="00974650"/>
    <w:rsid w:val="00975B4E"/>
    <w:rsid w:val="00975D46"/>
    <w:rsid w:val="00976704"/>
    <w:rsid w:val="00977062"/>
    <w:rsid w:val="00977C49"/>
    <w:rsid w:val="00977FD1"/>
    <w:rsid w:val="0098119C"/>
    <w:rsid w:val="00982DAA"/>
    <w:rsid w:val="0098373F"/>
    <w:rsid w:val="00984B21"/>
    <w:rsid w:val="009853B7"/>
    <w:rsid w:val="00985696"/>
    <w:rsid w:val="009870E9"/>
    <w:rsid w:val="0098774D"/>
    <w:rsid w:val="009913C4"/>
    <w:rsid w:val="009913DC"/>
    <w:rsid w:val="00991B4C"/>
    <w:rsid w:val="0099260E"/>
    <w:rsid w:val="0099383F"/>
    <w:rsid w:val="00993DE3"/>
    <w:rsid w:val="009949FD"/>
    <w:rsid w:val="00996F75"/>
    <w:rsid w:val="0099765A"/>
    <w:rsid w:val="009976AF"/>
    <w:rsid w:val="009A09BC"/>
    <w:rsid w:val="009A09D2"/>
    <w:rsid w:val="009A0BC1"/>
    <w:rsid w:val="009A0F98"/>
    <w:rsid w:val="009A165E"/>
    <w:rsid w:val="009A3650"/>
    <w:rsid w:val="009A3F55"/>
    <w:rsid w:val="009A63C1"/>
    <w:rsid w:val="009B04BE"/>
    <w:rsid w:val="009B0539"/>
    <w:rsid w:val="009B1CCD"/>
    <w:rsid w:val="009B28B8"/>
    <w:rsid w:val="009B2B7A"/>
    <w:rsid w:val="009B353E"/>
    <w:rsid w:val="009B40D3"/>
    <w:rsid w:val="009B411D"/>
    <w:rsid w:val="009B41C6"/>
    <w:rsid w:val="009B4E22"/>
    <w:rsid w:val="009B5111"/>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3D6"/>
    <w:rsid w:val="009D1271"/>
    <w:rsid w:val="009D1DB4"/>
    <w:rsid w:val="009D2682"/>
    <w:rsid w:val="009D288F"/>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8CE"/>
    <w:rsid w:val="009E49F5"/>
    <w:rsid w:val="009E533E"/>
    <w:rsid w:val="009E54F7"/>
    <w:rsid w:val="009E5842"/>
    <w:rsid w:val="009E5E20"/>
    <w:rsid w:val="009E7B50"/>
    <w:rsid w:val="009F2177"/>
    <w:rsid w:val="009F3277"/>
    <w:rsid w:val="009F38E0"/>
    <w:rsid w:val="009F4808"/>
    <w:rsid w:val="009F617D"/>
    <w:rsid w:val="009F6760"/>
    <w:rsid w:val="009F6B29"/>
    <w:rsid w:val="00A03857"/>
    <w:rsid w:val="00A038C5"/>
    <w:rsid w:val="00A04002"/>
    <w:rsid w:val="00A042C6"/>
    <w:rsid w:val="00A053AF"/>
    <w:rsid w:val="00A057F4"/>
    <w:rsid w:val="00A05D70"/>
    <w:rsid w:val="00A06633"/>
    <w:rsid w:val="00A0667A"/>
    <w:rsid w:val="00A06BEE"/>
    <w:rsid w:val="00A075C0"/>
    <w:rsid w:val="00A107A3"/>
    <w:rsid w:val="00A10E89"/>
    <w:rsid w:val="00A12046"/>
    <w:rsid w:val="00A125D1"/>
    <w:rsid w:val="00A1492A"/>
    <w:rsid w:val="00A166E6"/>
    <w:rsid w:val="00A17A81"/>
    <w:rsid w:val="00A20C9E"/>
    <w:rsid w:val="00A212CE"/>
    <w:rsid w:val="00A2156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6A6F"/>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2B9"/>
    <w:rsid w:val="00A56A31"/>
    <w:rsid w:val="00A56DF2"/>
    <w:rsid w:val="00A571F4"/>
    <w:rsid w:val="00A57DC3"/>
    <w:rsid w:val="00A60726"/>
    <w:rsid w:val="00A607FB"/>
    <w:rsid w:val="00A609DF"/>
    <w:rsid w:val="00A60D79"/>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77BE6"/>
    <w:rsid w:val="00A81856"/>
    <w:rsid w:val="00A82D12"/>
    <w:rsid w:val="00A85917"/>
    <w:rsid w:val="00A878B1"/>
    <w:rsid w:val="00A90027"/>
    <w:rsid w:val="00A90111"/>
    <w:rsid w:val="00A9096F"/>
    <w:rsid w:val="00A91140"/>
    <w:rsid w:val="00A92C4E"/>
    <w:rsid w:val="00A938BC"/>
    <w:rsid w:val="00A95FA3"/>
    <w:rsid w:val="00AA0838"/>
    <w:rsid w:val="00AA1A7C"/>
    <w:rsid w:val="00AA22CA"/>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5EC"/>
    <w:rsid w:val="00AD0C2E"/>
    <w:rsid w:val="00AD15CE"/>
    <w:rsid w:val="00AD1BC1"/>
    <w:rsid w:val="00AD338F"/>
    <w:rsid w:val="00AD3CCF"/>
    <w:rsid w:val="00AD53A3"/>
    <w:rsid w:val="00AD5723"/>
    <w:rsid w:val="00AD62F7"/>
    <w:rsid w:val="00AD6771"/>
    <w:rsid w:val="00AD79C9"/>
    <w:rsid w:val="00AD7DFE"/>
    <w:rsid w:val="00AE0625"/>
    <w:rsid w:val="00AE1771"/>
    <w:rsid w:val="00AE2756"/>
    <w:rsid w:val="00AE2953"/>
    <w:rsid w:val="00AE3611"/>
    <w:rsid w:val="00AE3B47"/>
    <w:rsid w:val="00AE428D"/>
    <w:rsid w:val="00AE473A"/>
    <w:rsid w:val="00AE4C41"/>
    <w:rsid w:val="00AE5C32"/>
    <w:rsid w:val="00AE6690"/>
    <w:rsid w:val="00AE67AA"/>
    <w:rsid w:val="00AE752B"/>
    <w:rsid w:val="00AF0203"/>
    <w:rsid w:val="00AF2C92"/>
    <w:rsid w:val="00AF365A"/>
    <w:rsid w:val="00AF3DC8"/>
    <w:rsid w:val="00AF4066"/>
    <w:rsid w:val="00AF47E9"/>
    <w:rsid w:val="00AF4DA2"/>
    <w:rsid w:val="00AF4E29"/>
    <w:rsid w:val="00AF518D"/>
    <w:rsid w:val="00AF5BF8"/>
    <w:rsid w:val="00B01EF4"/>
    <w:rsid w:val="00B020B3"/>
    <w:rsid w:val="00B029D0"/>
    <w:rsid w:val="00B02CE6"/>
    <w:rsid w:val="00B02F93"/>
    <w:rsid w:val="00B039C4"/>
    <w:rsid w:val="00B04613"/>
    <w:rsid w:val="00B047F3"/>
    <w:rsid w:val="00B04D6F"/>
    <w:rsid w:val="00B0574C"/>
    <w:rsid w:val="00B05F33"/>
    <w:rsid w:val="00B06D76"/>
    <w:rsid w:val="00B1080F"/>
    <w:rsid w:val="00B11B31"/>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6C77"/>
    <w:rsid w:val="00B27584"/>
    <w:rsid w:val="00B30046"/>
    <w:rsid w:val="00B30191"/>
    <w:rsid w:val="00B30E36"/>
    <w:rsid w:val="00B31644"/>
    <w:rsid w:val="00B32156"/>
    <w:rsid w:val="00B32ED0"/>
    <w:rsid w:val="00B333EF"/>
    <w:rsid w:val="00B346F0"/>
    <w:rsid w:val="00B34B7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BB9"/>
    <w:rsid w:val="00B45A06"/>
    <w:rsid w:val="00B45BE7"/>
    <w:rsid w:val="00B45C99"/>
    <w:rsid w:val="00B46D69"/>
    <w:rsid w:val="00B529E6"/>
    <w:rsid w:val="00B530BA"/>
    <w:rsid w:val="00B5361F"/>
    <w:rsid w:val="00B53653"/>
    <w:rsid w:val="00B53B39"/>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A1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4B7"/>
    <w:rsid w:val="00B90AB5"/>
    <w:rsid w:val="00B91C8B"/>
    <w:rsid w:val="00B92B0F"/>
    <w:rsid w:val="00B92BF9"/>
    <w:rsid w:val="00B9438D"/>
    <w:rsid w:val="00B94B85"/>
    <w:rsid w:val="00B94CA3"/>
    <w:rsid w:val="00B951F9"/>
    <w:rsid w:val="00B9560E"/>
    <w:rsid w:val="00B96270"/>
    <w:rsid w:val="00B96995"/>
    <w:rsid w:val="00B969DA"/>
    <w:rsid w:val="00B9793E"/>
    <w:rsid w:val="00BA0B90"/>
    <w:rsid w:val="00BA0BC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DCA"/>
    <w:rsid w:val="00BD2EFE"/>
    <w:rsid w:val="00BD3EF8"/>
    <w:rsid w:val="00BD4236"/>
    <w:rsid w:val="00BD4A13"/>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6BF"/>
    <w:rsid w:val="00C1194F"/>
    <w:rsid w:val="00C13747"/>
    <w:rsid w:val="00C138AF"/>
    <w:rsid w:val="00C1494B"/>
    <w:rsid w:val="00C17627"/>
    <w:rsid w:val="00C17DD2"/>
    <w:rsid w:val="00C20A9C"/>
    <w:rsid w:val="00C20B80"/>
    <w:rsid w:val="00C21DC6"/>
    <w:rsid w:val="00C22BA0"/>
    <w:rsid w:val="00C23E5E"/>
    <w:rsid w:val="00C243CF"/>
    <w:rsid w:val="00C252E5"/>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390B"/>
    <w:rsid w:val="00C442E8"/>
    <w:rsid w:val="00C461E4"/>
    <w:rsid w:val="00C4683F"/>
    <w:rsid w:val="00C4722C"/>
    <w:rsid w:val="00C47B92"/>
    <w:rsid w:val="00C5046D"/>
    <w:rsid w:val="00C50F80"/>
    <w:rsid w:val="00C5119E"/>
    <w:rsid w:val="00C52516"/>
    <w:rsid w:val="00C52B3F"/>
    <w:rsid w:val="00C5637A"/>
    <w:rsid w:val="00C56AEE"/>
    <w:rsid w:val="00C574ED"/>
    <w:rsid w:val="00C62AB9"/>
    <w:rsid w:val="00C63351"/>
    <w:rsid w:val="00C6396B"/>
    <w:rsid w:val="00C63DA1"/>
    <w:rsid w:val="00C6421F"/>
    <w:rsid w:val="00C64CEB"/>
    <w:rsid w:val="00C65AB0"/>
    <w:rsid w:val="00C679D5"/>
    <w:rsid w:val="00C67F84"/>
    <w:rsid w:val="00C725F8"/>
    <w:rsid w:val="00C72AAA"/>
    <w:rsid w:val="00C72EB2"/>
    <w:rsid w:val="00C731AA"/>
    <w:rsid w:val="00C739CF"/>
    <w:rsid w:val="00C74C54"/>
    <w:rsid w:val="00C74CA1"/>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0E7E"/>
    <w:rsid w:val="00C91B1D"/>
    <w:rsid w:val="00C91F3C"/>
    <w:rsid w:val="00C924EF"/>
    <w:rsid w:val="00C92871"/>
    <w:rsid w:val="00C93568"/>
    <w:rsid w:val="00C9358F"/>
    <w:rsid w:val="00C93802"/>
    <w:rsid w:val="00C93E3E"/>
    <w:rsid w:val="00C9493D"/>
    <w:rsid w:val="00C95117"/>
    <w:rsid w:val="00C95900"/>
    <w:rsid w:val="00C95914"/>
    <w:rsid w:val="00C97B55"/>
    <w:rsid w:val="00CA01B6"/>
    <w:rsid w:val="00CA02E2"/>
    <w:rsid w:val="00CA2D13"/>
    <w:rsid w:val="00CA3822"/>
    <w:rsid w:val="00CA460C"/>
    <w:rsid w:val="00CA6293"/>
    <w:rsid w:val="00CA7654"/>
    <w:rsid w:val="00CA7AC8"/>
    <w:rsid w:val="00CA7B96"/>
    <w:rsid w:val="00CA7C15"/>
    <w:rsid w:val="00CB0AFB"/>
    <w:rsid w:val="00CB1068"/>
    <w:rsid w:val="00CB115F"/>
    <w:rsid w:val="00CB21FF"/>
    <w:rsid w:val="00CB27DF"/>
    <w:rsid w:val="00CB2CAC"/>
    <w:rsid w:val="00CB2F7A"/>
    <w:rsid w:val="00CB390D"/>
    <w:rsid w:val="00CB3AE3"/>
    <w:rsid w:val="00CB3DD8"/>
    <w:rsid w:val="00CB581F"/>
    <w:rsid w:val="00CB5A51"/>
    <w:rsid w:val="00CB5B87"/>
    <w:rsid w:val="00CB6460"/>
    <w:rsid w:val="00CB6C45"/>
    <w:rsid w:val="00CB731A"/>
    <w:rsid w:val="00CC0A5A"/>
    <w:rsid w:val="00CC1F47"/>
    <w:rsid w:val="00CC22A9"/>
    <w:rsid w:val="00CC2B31"/>
    <w:rsid w:val="00CC30B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465"/>
    <w:rsid w:val="00CD44F4"/>
    <w:rsid w:val="00CD454B"/>
    <w:rsid w:val="00CD4576"/>
    <w:rsid w:val="00CD4BFE"/>
    <w:rsid w:val="00CD6D80"/>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0CD3"/>
    <w:rsid w:val="00D110C8"/>
    <w:rsid w:val="00D115CF"/>
    <w:rsid w:val="00D11C3E"/>
    <w:rsid w:val="00D12B2A"/>
    <w:rsid w:val="00D134D5"/>
    <w:rsid w:val="00D142CD"/>
    <w:rsid w:val="00D147E6"/>
    <w:rsid w:val="00D20BC0"/>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CEC"/>
    <w:rsid w:val="00D50185"/>
    <w:rsid w:val="00D51376"/>
    <w:rsid w:val="00D51B3E"/>
    <w:rsid w:val="00D55822"/>
    <w:rsid w:val="00D55BC1"/>
    <w:rsid w:val="00D56625"/>
    <w:rsid w:val="00D57301"/>
    <w:rsid w:val="00D577BC"/>
    <w:rsid w:val="00D60D72"/>
    <w:rsid w:val="00D60E8C"/>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1CF7"/>
    <w:rsid w:val="00D735F0"/>
    <w:rsid w:val="00D738DD"/>
    <w:rsid w:val="00D73B3F"/>
    <w:rsid w:val="00D73C9D"/>
    <w:rsid w:val="00D7440B"/>
    <w:rsid w:val="00D753B9"/>
    <w:rsid w:val="00D75E4A"/>
    <w:rsid w:val="00D75E4F"/>
    <w:rsid w:val="00D8088C"/>
    <w:rsid w:val="00D81304"/>
    <w:rsid w:val="00D81648"/>
    <w:rsid w:val="00D81846"/>
    <w:rsid w:val="00D82294"/>
    <w:rsid w:val="00D831DC"/>
    <w:rsid w:val="00D835D0"/>
    <w:rsid w:val="00D83DAC"/>
    <w:rsid w:val="00D83F04"/>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5C2"/>
    <w:rsid w:val="00DA76F3"/>
    <w:rsid w:val="00DA7894"/>
    <w:rsid w:val="00DA79F7"/>
    <w:rsid w:val="00DB090F"/>
    <w:rsid w:val="00DB21A9"/>
    <w:rsid w:val="00DB2894"/>
    <w:rsid w:val="00DB33FB"/>
    <w:rsid w:val="00DB386F"/>
    <w:rsid w:val="00DB3B1A"/>
    <w:rsid w:val="00DB54F4"/>
    <w:rsid w:val="00DB57F2"/>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9F6"/>
    <w:rsid w:val="00DC5ABF"/>
    <w:rsid w:val="00DC6136"/>
    <w:rsid w:val="00DD0316"/>
    <w:rsid w:val="00DD03C2"/>
    <w:rsid w:val="00DD041A"/>
    <w:rsid w:val="00DD0561"/>
    <w:rsid w:val="00DD0A0C"/>
    <w:rsid w:val="00DD0BAF"/>
    <w:rsid w:val="00DD1320"/>
    <w:rsid w:val="00DD13A0"/>
    <w:rsid w:val="00DD15AF"/>
    <w:rsid w:val="00DD293B"/>
    <w:rsid w:val="00DD2BBF"/>
    <w:rsid w:val="00DD466A"/>
    <w:rsid w:val="00DD475C"/>
    <w:rsid w:val="00DD4E16"/>
    <w:rsid w:val="00DD51ED"/>
    <w:rsid w:val="00DD51F4"/>
    <w:rsid w:val="00DD59DF"/>
    <w:rsid w:val="00DD66C1"/>
    <w:rsid w:val="00DD7CE3"/>
    <w:rsid w:val="00DE0178"/>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7197"/>
    <w:rsid w:val="00DF78CE"/>
    <w:rsid w:val="00E00077"/>
    <w:rsid w:val="00E03A5D"/>
    <w:rsid w:val="00E0634C"/>
    <w:rsid w:val="00E0790C"/>
    <w:rsid w:val="00E07E38"/>
    <w:rsid w:val="00E13EF0"/>
    <w:rsid w:val="00E14886"/>
    <w:rsid w:val="00E152F0"/>
    <w:rsid w:val="00E153B1"/>
    <w:rsid w:val="00E157E8"/>
    <w:rsid w:val="00E15B6A"/>
    <w:rsid w:val="00E15C07"/>
    <w:rsid w:val="00E16B4B"/>
    <w:rsid w:val="00E16E8C"/>
    <w:rsid w:val="00E1751B"/>
    <w:rsid w:val="00E206E2"/>
    <w:rsid w:val="00E20FDE"/>
    <w:rsid w:val="00E21795"/>
    <w:rsid w:val="00E21C01"/>
    <w:rsid w:val="00E22A96"/>
    <w:rsid w:val="00E22F59"/>
    <w:rsid w:val="00E23C09"/>
    <w:rsid w:val="00E240A7"/>
    <w:rsid w:val="00E24246"/>
    <w:rsid w:val="00E27181"/>
    <w:rsid w:val="00E278BD"/>
    <w:rsid w:val="00E27A99"/>
    <w:rsid w:val="00E27BE2"/>
    <w:rsid w:val="00E3148C"/>
    <w:rsid w:val="00E31699"/>
    <w:rsid w:val="00E31A8B"/>
    <w:rsid w:val="00E31D34"/>
    <w:rsid w:val="00E32E10"/>
    <w:rsid w:val="00E33994"/>
    <w:rsid w:val="00E33B9C"/>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2D00"/>
    <w:rsid w:val="00E43057"/>
    <w:rsid w:val="00E4330A"/>
    <w:rsid w:val="00E438F7"/>
    <w:rsid w:val="00E43956"/>
    <w:rsid w:val="00E43F67"/>
    <w:rsid w:val="00E4407F"/>
    <w:rsid w:val="00E4439C"/>
    <w:rsid w:val="00E45DB2"/>
    <w:rsid w:val="00E45E95"/>
    <w:rsid w:val="00E479B1"/>
    <w:rsid w:val="00E50CBE"/>
    <w:rsid w:val="00E5115A"/>
    <w:rsid w:val="00E51212"/>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6930"/>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1FC"/>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A6CFA"/>
    <w:rsid w:val="00EB0FBD"/>
    <w:rsid w:val="00EB1D61"/>
    <w:rsid w:val="00EB216D"/>
    <w:rsid w:val="00EB25F6"/>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2831"/>
    <w:rsid w:val="00ED3979"/>
    <w:rsid w:val="00ED4CB8"/>
    <w:rsid w:val="00ED50D9"/>
    <w:rsid w:val="00ED6460"/>
    <w:rsid w:val="00ED6878"/>
    <w:rsid w:val="00EE0A35"/>
    <w:rsid w:val="00EE0FF9"/>
    <w:rsid w:val="00EE13FE"/>
    <w:rsid w:val="00EE234B"/>
    <w:rsid w:val="00EE28B7"/>
    <w:rsid w:val="00EE29A9"/>
    <w:rsid w:val="00EE317F"/>
    <w:rsid w:val="00EE388E"/>
    <w:rsid w:val="00EE4AF5"/>
    <w:rsid w:val="00EE4E54"/>
    <w:rsid w:val="00EE588C"/>
    <w:rsid w:val="00EE5A87"/>
    <w:rsid w:val="00EE5A9F"/>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61A0"/>
    <w:rsid w:val="00F17377"/>
    <w:rsid w:val="00F176E4"/>
    <w:rsid w:val="00F17C2F"/>
    <w:rsid w:val="00F204CA"/>
    <w:rsid w:val="00F218B7"/>
    <w:rsid w:val="00F2348B"/>
    <w:rsid w:val="00F2364A"/>
    <w:rsid w:val="00F23A43"/>
    <w:rsid w:val="00F23B34"/>
    <w:rsid w:val="00F24735"/>
    <w:rsid w:val="00F24BCC"/>
    <w:rsid w:val="00F2694F"/>
    <w:rsid w:val="00F27611"/>
    <w:rsid w:val="00F27A74"/>
    <w:rsid w:val="00F306CB"/>
    <w:rsid w:val="00F3113A"/>
    <w:rsid w:val="00F32617"/>
    <w:rsid w:val="00F34E07"/>
    <w:rsid w:val="00F34E31"/>
    <w:rsid w:val="00F352A5"/>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354"/>
    <w:rsid w:val="00F65C63"/>
    <w:rsid w:val="00F66347"/>
    <w:rsid w:val="00F66EB1"/>
    <w:rsid w:val="00F71E6F"/>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590A"/>
    <w:rsid w:val="00F96579"/>
    <w:rsid w:val="00F96632"/>
    <w:rsid w:val="00F966CE"/>
    <w:rsid w:val="00F968CA"/>
    <w:rsid w:val="00F9694E"/>
    <w:rsid w:val="00F96E94"/>
    <w:rsid w:val="00F96EF3"/>
    <w:rsid w:val="00F97D18"/>
    <w:rsid w:val="00FA0625"/>
    <w:rsid w:val="00FA081E"/>
    <w:rsid w:val="00FA0C26"/>
    <w:rsid w:val="00FA0C81"/>
    <w:rsid w:val="00FA2DB6"/>
    <w:rsid w:val="00FA59D6"/>
    <w:rsid w:val="00FA5BFD"/>
    <w:rsid w:val="00FA5CF5"/>
    <w:rsid w:val="00FA5E04"/>
    <w:rsid w:val="00FA6529"/>
    <w:rsid w:val="00FA6847"/>
    <w:rsid w:val="00FA6F16"/>
    <w:rsid w:val="00FB24FC"/>
    <w:rsid w:val="00FB321A"/>
    <w:rsid w:val="00FB47F7"/>
    <w:rsid w:val="00FB49FC"/>
    <w:rsid w:val="00FB4C86"/>
    <w:rsid w:val="00FB56D4"/>
    <w:rsid w:val="00FB5B78"/>
    <w:rsid w:val="00FB5C31"/>
    <w:rsid w:val="00FB6226"/>
    <w:rsid w:val="00FB6C3B"/>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A33"/>
    <w:rsid w:val="00FE0C85"/>
    <w:rsid w:val="00FE1129"/>
    <w:rsid w:val="00FE1208"/>
    <w:rsid w:val="00FE33B2"/>
    <w:rsid w:val="00FE433C"/>
    <w:rsid w:val="00FE486E"/>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9</Pages>
  <Words>4177</Words>
  <Characters>23809</Characters>
  <Application>Microsoft Office Word</Application>
  <DocSecurity>0</DocSecurity>
  <Lines>198</Lines>
  <Paragraphs>55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27931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686</cp:revision>
  <cp:lastPrinted>2009-10-14T12:22:00Z</cp:lastPrinted>
  <dcterms:created xsi:type="dcterms:W3CDTF">2022-09-01T10:34:00Z</dcterms:created>
  <dcterms:modified xsi:type="dcterms:W3CDTF">2023-05-04T08:21:00Z</dcterms:modified>
</cp:coreProperties>
</file>